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B4B" w:rsidRPr="00902A63" w:rsidRDefault="00334B4B" w:rsidP="00334B4B">
      <w:pPr>
        <w:widowControl w:val="0"/>
        <w:autoSpaceDE w:val="0"/>
        <w:jc w:val="both"/>
        <w:textAlignment w:val="baseline"/>
        <w:rPr>
          <w:rFonts w:eastAsia="SimSun"/>
          <w:b/>
          <w:color w:val="FF0000"/>
          <w:kern w:val="1"/>
          <w:sz w:val="20"/>
          <w:lang w:eastAsia="zh-CN" w:bidi="hi-IN"/>
        </w:rPr>
      </w:pPr>
    </w:p>
    <w:p w:rsidR="00FF3DD9" w:rsidRPr="00902A63" w:rsidRDefault="00FF3DD9" w:rsidP="00FF3DD9">
      <w:pPr>
        <w:pStyle w:val="Ttulo6"/>
        <w:rPr>
          <w:rFonts w:ascii="Times New Roman" w:hAnsi="Times New Roman" w:cs="Times New Roman"/>
          <w:szCs w:val="22"/>
        </w:rPr>
      </w:pPr>
      <w:r w:rsidRPr="00902A63">
        <w:rPr>
          <w:rFonts w:ascii="Times New Roman" w:hAnsi="Times New Roman" w:cs="Times New Roman"/>
          <w:szCs w:val="22"/>
        </w:rPr>
        <w:t>CONCORRÊNCIA nº 007/2022 - SO.</w:t>
      </w:r>
    </w:p>
    <w:p w:rsidR="00FF3DD9" w:rsidRPr="00902A63" w:rsidRDefault="00FF3DD9" w:rsidP="00FF3DD9">
      <w:pPr>
        <w:jc w:val="center"/>
        <w:rPr>
          <w:b/>
          <w:color w:val="FF0000"/>
          <w:sz w:val="22"/>
          <w:szCs w:val="22"/>
        </w:rPr>
      </w:pPr>
      <w:r w:rsidRPr="00902A63">
        <w:rPr>
          <w:b/>
          <w:sz w:val="22"/>
          <w:szCs w:val="22"/>
        </w:rPr>
        <w:t>Processo Eletrônico nº  10.551/2022.</w:t>
      </w:r>
    </w:p>
    <w:p w:rsidR="00FF3DD9" w:rsidRPr="00902A63" w:rsidRDefault="00FF3DD9" w:rsidP="00334B4B">
      <w:pPr>
        <w:widowControl w:val="0"/>
        <w:autoSpaceDE w:val="0"/>
        <w:ind w:firstLine="708"/>
        <w:jc w:val="both"/>
        <w:textAlignment w:val="baseline"/>
        <w:rPr>
          <w:rFonts w:eastAsia="SimSun"/>
          <w:b/>
          <w:color w:val="FF0000"/>
          <w:kern w:val="1"/>
          <w:sz w:val="22"/>
          <w:szCs w:val="22"/>
          <w:lang w:eastAsia="zh-CN" w:bidi="hi-IN"/>
        </w:rPr>
      </w:pPr>
    </w:p>
    <w:p w:rsidR="00873112" w:rsidRPr="00902A63" w:rsidRDefault="00873112" w:rsidP="00334B4B">
      <w:pPr>
        <w:widowControl w:val="0"/>
        <w:autoSpaceDE w:val="0"/>
        <w:ind w:firstLine="708"/>
        <w:jc w:val="both"/>
        <w:textAlignment w:val="baseline"/>
        <w:rPr>
          <w:rFonts w:eastAsia="SimSun"/>
          <w:kern w:val="1"/>
          <w:sz w:val="22"/>
          <w:szCs w:val="22"/>
          <w:lang w:eastAsia="zh-CN" w:bidi="hi-IN"/>
        </w:rPr>
      </w:pPr>
    </w:p>
    <w:p w:rsidR="00334B4B" w:rsidRPr="00902A63" w:rsidRDefault="00106F77" w:rsidP="00F104B3">
      <w:pPr>
        <w:widowControl w:val="0"/>
        <w:autoSpaceDE w:val="0"/>
        <w:ind w:firstLine="708"/>
        <w:jc w:val="center"/>
        <w:textAlignment w:val="baseline"/>
        <w:rPr>
          <w:rFonts w:eastAsia="SimSun"/>
          <w:kern w:val="1"/>
          <w:sz w:val="22"/>
          <w:szCs w:val="22"/>
          <w:lang w:eastAsia="zh-CN" w:bidi="hi-IN"/>
        </w:rPr>
      </w:pPr>
      <w:r>
        <w:rPr>
          <w:rFonts w:eastAsia="SimSun"/>
          <w:b/>
          <w:kern w:val="1"/>
          <w:sz w:val="22"/>
          <w:szCs w:val="22"/>
          <w:highlight w:val="yellow"/>
          <w:lang w:eastAsia="zh-CN" w:bidi="hi-IN"/>
        </w:rPr>
        <w:t>Planilha</w:t>
      </w:r>
      <w:r w:rsidR="00A92719" w:rsidRPr="00902A63">
        <w:rPr>
          <w:rFonts w:eastAsia="SimSun"/>
          <w:b/>
          <w:kern w:val="1"/>
          <w:sz w:val="22"/>
          <w:szCs w:val="22"/>
          <w:highlight w:val="yellow"/>
          <w:lang w:eastAsia="zh-CN" w:bidi="hi-IN"/>
        </w:rPr>
        <w:t xml:space="preserve"> </w:t>
      </w:r>
      <w:proofErr w:type="gramStart"/>
      <w:r w:rsidR="00A92719" w:rsidRPr="00902A63">
        <w:rPr>
          <w:rFonts w:eastAsia="SimSun"/>
          <w:b/>
          <w:kern w:val="1"/>
          <w:sz w:val="22"/>
          <w:szCs w:val="22"/>
          <w:highlight w:val="yellow"/>
          <w:lang w:eastAsia="zh-CN" w:bidi="hi-IN"/>
        </w:rPr>
        <w:t>I.</w:t>
      </w:r>
      <w:proofErr w:type="gramEnd"/>
      <w:r w:rsidR="00A92719" w:rsidRPr="00902A63">
        <w:rPr>
          <w:rFonts w:eastAsia="SimSun"/>
          <w:b/>
          <w:kern w:val="1"/>
          <w:sz w:val="22"/>
          <w:szCs w:val="22"/>
          <w:highlight w:val="yellow"/>
          <w:lang w:eastAsia="zh-CN" w:bidi="hi-IN"/>
        </w:rPr>
        <w:t>2:</w:t>
      </w:r>
      <w:r w:rsidR="00873112" w:rsidRPr="00902A63">
        <w:rPr>
          <w:rFonts w:eastAsia="SimSun"/>
          <w:b/>
          <w:kern w:val="1"/>
          <w:sz w:val="22"/>
          <w:szCs w:val="22"/>
          <w:highlight w:val="yellow"/>
          <w:lang w:eastAsia="zh-CN" w:bidi="hi-IN"/>
        </w:rPr>
        <w:t>B</w:t>
      </w:r>
      <w:r w:rsidR="00A92719" w:rsidRPr="00902A63">
        <w:rPr>
          <w:rFonts w:eastAsia="SimSun"/>
          <w:b/>
          <w:kern w:val="1"/>
          <w:sz w:val="22"/>
          <w:szCs w:val="22"/>
          <w:highlight w:val="yellow"/>
          <w:lang w:eastAsia="zh-CN" w:bidi="hi-IN"/>
        </w:rPr>
        <w:t xml:space="preserve"> - </w:t>
      </w:r>
      <w:r w:rsidR="00334B4B" w:rsidRPr="00902A63">
        <w:rPr>
          <w:rFonts w:eastAsia="SimSun"/>
          <w:kern w:val="1"/>
          <w:sz w:val="22"/>
          <w:szCs w:val="22"/>
          <w:highlight w:val="yellow"/>
          <w:lang w:eastAsia="zh-CN" w:bidi="hi-IN"/>
        </w:rPr>
        <w:t xml:space="preserve"> Mão de Obra – Valores em US</w:t>
      </w:r>
      <w:r w:rsidR="00A92719" w:rsidRPr="00902A63">
        <w:rPr>
          <w:rFonts w:eastAsia="SimSun"/>
          <w:kern w:val="1"/>
          <w:sz w:val="22"/>
          <w:szCs w:val="22"/>
          <w:highlight w:val="yellow"/>
          <w:lang w:eastAsia="zh-CN" w:bidi="hi-IN"/>
        </w:rPr>
        <w:t xml:space="preserve"> (unidade de serviço)</w:t>
      </w:r>
    </w:p>
    <w:p w:rsidR="00334B4B" w:rsidRPr="00902A63" w:rsidRDefault="00334B4B" w:rsidP="00334B4B">
      <w:pPr>
        <w:widowControl w:val="0"/>
        <w:autoSpaceDE w:val="0"/>
        <w:jc w:val="both"/>
        <w:textAlignment w:val="baseline"/>
        <w:rPr>
          <w:rFonts w:eastAsia="SimSun"/>
          <w:color w:val="FF0000"/>
          <w:kern w:val="1"/>
          <w:sz w:val="20"/>
          <w:lang w:eastAsia="zh-CN" w:bidi="hi-IN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8"/>
        <w:gridCol w:w="1493"/>
        <w:gridCol w:w="2041"/>
        <w:gridCol w:w="2703"/>
        <w:gridCol w:w="1559"/>
        <w:gridCol w:w="1232"/>
      </w:tblGrid>
      <w:tr w:rsidR="00597B18" w:rsidRPr="00902A63" w:rsidTr="00233333">
        <w:trPr>
          <w:trHeight w:val="837"/>
        </w:trPr>
        <w:tc>
          <w:tcPr>
            <w:tcW w:w="738" w:type="dxa"/>
          </w:tcPr>
          <w:p w:rsidR="00597B18" w:rsidRPr="00902A63" w:rsidRDefault="00597B18" w:rsidP="00233333">
            <w:pPr>
              <w:pStyle w:val="TableParagraph"/>
              <w:spacing w:before="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233333">
            <w:pPr>
              <w:pStyle w:val="TableParagraph"/>
              <w:spacing w:before="1"/>
              <w:ind w:left="6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b/>
                <w:sz w:val="20"/>
                <w:szCs w:val="20"/>
              </w:rPr>
              <w:t>ITEM</w:t>
            </w:r>
          </w:p>
        </w:tc>
        <w:tc>
          <w:tcPr>
            <w:tcW w:w="1493" w:type="dxa"/>
          </w:tcPr>
          <w:p w:rsidR="00597B18" w:rsidRPr="00902A63" w:rsidRDefault="00597B18" w:rsidP="00233333">
            <w:pPr>
              <w:pStyle w:val="TableParagraph"/>
              <w:spacing w:before="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233333">
            <w:pPr>
              <w:pStyle w:val="TableParagraph"/>
              <w:spacing w:before="1"/>
              <w:ind w:left="4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b/>
                <w:sz w:val="20"/>
                <w:szCs w:val="20"/>
              </w:rPr>
              <w:t>GRUPO</w:t>
            </w:r>
          </w:p>
        </w:tc>
        <w:tc>
          <w:tcPr>
            <w:tcW w:w="2041" w:type="dxa"/>
          </w:tcPr>
          <w:p w:rsidR="00597B18" w:rsidRPr="00902A63" w:rsidRDefault="00597B18" w:rsidP="00233333">
            <w:pPr>
              <w:pStyle w:val="TableParagraph"/>
              <w:spacing w:before="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233333">
            <w:pPr>
              <w:pStyle w:val="TableParagraph"/>
              <w:spacing w:before="1"/>
              <w:ind w:left="5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b/>
                <w:sz w:val="20"/>
                <w:szCs w:val="20"/>
              </w:rPr>
              <w:t>ATIVIDADE</w:t>
            </w:r>
          </w:p>
        </w:tc>
        <w:tc>
          <w:tcPr>
            <w:tcW w:w="2703" w:type="dxa"/>
          </w:tcPr>
          <w:p w:rsidR="00597B18" w:rsidRPr="00902A63" w:rsidRDefault="00597B18" w:rsidP="00233333">
            <w:pPr>
              <w:pStyle w:val="TableParagraph"/>
              <w:spacing w:before="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233333">
            <w:pPr>
              <w:pStyle w:val="TableParagraph"/>
              <w:spacing w:before="1"/>
              <w:ind w:left="47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b/>
                <w:sz w:val="20"/>
                <w:szCs w:val="20"/>
              </w:rPr>
              <w:t>DESCRIÇÃO</w:t>
            </w:r>
            <w:r w:rsidRPr="00902A63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b/>
                <w:sz w:val="20"/>
                <w:szCs w:val="20"/>
              </w:rPr>
              <w:t>COMPLETA</w:t>
            </w:r>
          </w:p>
        </w:tc>
        <w:tc>
          <w:tcPr>
            <w:tcW w:w="1559" w:type="dxa"/>
          </w:tcPr>
          <w:p w:rsidR="00597B18" w:rsidRPr="00902A63" w:rsidRDefault="00597B18" w:rsidP="00233333">
            <w:pPr>
              <w:pStyle w:val="TableParagraph"/>
              <w:spacing w:before="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233333">
            <w:pPr>
              <w:pStyle w:val="TableParagraph"/>
              <w:ind w:left="67" w:right="44" w:firstLine="1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b/>
                <w:sz w:val="20"/>
                <w:szCs w:val="20"/>
              </w:rPr>
              <w:t>VALOR US</w:t>
            </w:r>
            <w:r w:rsidRPr="00902A6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b/>
                <w:sz w:val="20"/>
                <w:szCs w:val="20"/>
              </w:rPr>
              <w:t>INSTALAÇÃO</w:t>
            </w:r>
          </w:p>
        </w:tc>
        <w:tc>
          <w:tcPr>
            <w:tcW w:w="1232" w:type="dxa"/>
          </w:tcPr>
          <w:p w:rsidR="00597B18" w:rsidRPr="00902A63" w:rsidRDefault="00597B18" w:rsidP="00233333">
            <w:pPr>
              <w:pStyle w:val="TableParagraph"/>
              <w:spacing w:before="107"/>
              <w:ind w:left="66" w:right="63" w:firstLine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b/>
                <w:sz w:val="20"/>
                <w:szCs w:val="20"/>
              </w:rPr>
              <w:t>VALOR</w:t>
            </w:r>
            <w:r w:rsidRPr="00902A6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b/>
                <w:sz w:val="20"/>
                <w:szCs w:val="20"/>
              </w:rPr>
              <w:t>US</w:t>
            </w:r>
            <w:r w:rsidRPr="00902A6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RETIRADA</w:t>
            </w:r>
          </w:p>
        </w:tc>
      </w:tr>
      <w:tr w:rsidR="00597B18" w:rsidRPr="00902A63" w:rsidTr="00233333">
        <w:trPr>
          <w:trHeight w:val="1058"/>
        </w:trPr>
        <w:tc>
          <w:tcPr>
            <w:tcW w:w="738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53"/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3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53"/>
              <w:ind w:left="522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</w:t>
            </w:r>
          </w:p>
        </w:tc>
        <w:tc>
          <w:tcPr>
            <w:tcW w:w="2041" w:type="dxa"/>
          </w:tcPr>
          <w:p w:rsidR="00597B18" w:rsidRPr="00902A63" w:rsidRDefault="00597B18" w:rsidP="00233333">
            <w:pPr>
              <w:pStyle w:val="TableParagraph"/>
              <w:spacing w:before="1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233333">
            <w:pPr>
              <w:pStyle w:val="TableParagraph"/>
              <w:ind w:left="68" w:right="10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1.1 - Instalar poste ou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contra poste até 8m de</w:t>
            </w:r>
            <w:r w:rsidRPr="00902A63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altura</w:t>
            </w:r>
          </w:p>
        </w:tc>
        <w:tc>
          <w:tcPr>
            <w:tcW w:w="2703" w:type="dxa"/>
          </w:tcPr>
          <w:p w:rsidR="00597B18" w:rsidRPr="00902A63" w:rsidRDefault="00597B18" w:rsidP="00233333">
            <w:pPr>
              <w:pStyle w:val="TableParagraph"/>
              <w:spacing w:before="114"/>
              <w:ind w:left="75" w:right="71" w:hanging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Consiste no transporte, abertura da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vala, levantamento, engastamento 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aprumo do poste/contra poste de até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metros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 altura.</w:t>
            </w:r>
          </w:p>
        </w:tc>
        <w:tc>
          <w:tcPr>
            <w:tcW w:w="1559" w:type="dxa"/>
          </w:tcPr>
          <w:p w:rsidR="00597B18" w:rsidRPr="00902A63" w:rsidRDefault="00597B18" w:rsidP="009E7F56">
            <w:pPr>
              <w:pStyle w:val="TableParagraph"/>
              <w:ind w:left="463" w:right="4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597B18" w:rsidRPr="00902A63" w:rsidRDefault="00597B18" w:rsidP="009E7F56">
            <w:pPr>
              <w:pStyle w:val="TableParagraph"/>
              <w:ind w:left="237" w:right="2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233333">
        <w:trPr>
          <w:trHeight w:val="1320"/>
        </w:trPr>
        <w:tc>
          <w:tcPr>
            <w:tcW w:w="738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493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2041" w:type="dxa"/>
          </w:tcPr>
          <w:p w:rsidR="00597B18" w:rsidRPr="00902A63" w:rsidRDefault="00597B18" w:rsidP="00233333">
            <w:pPr>
              <w:pStyle w:val="TableParagraph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233333">
            <w:pPr>
              <w:pStyle w:val="TableParagraph"/>
              <w:spacing w:before="120"/>
              <w:ind w:left="68" w:right="1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1.2 - Instalar poste ou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contra poste de 9 a 12</w:t>
            </w:r>
            <w:r w:rsidRPr="00902A63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metros de altura</w:t>
            </w:r>
          </w:p>
        </w:tc>
        <w:tc>
          <w:tcPr>
            <w:tcW w:w="2703" w:type="dxa"/>
          </w:tcPr>
          <w:p w:rsidR="00597B18" w:rsidRPr="00902A63" w:rsidRDefault="00597B18" w:rsidP="00233333">
            <w:pPr>
              <w:pStyle w:val="TableParagraph"/>
              <w:spacing w:before="2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233333">
            <w:pPr>
              <w:pStyle w:val="TableParagraph"/>
              <w:spacing w:before="1"/>
              <w:ind w:left="75" w:right="72" w:hanging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Consiste no transporte, abertura da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vala, levantamento, engastamento 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aprumo do poste/contra poste de 9 a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metros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altura.</w:t>
            </w:r>
          </w:p>
        </w:tc>
        <w:tc>
          <w:tcPr>
            <w:tcW w:w="1559" w:type="dxa"/>
          </w:tcPr>
          <w:p w:rsidR="00597B18" w:rsidRPr="00902A63" w:rsidRDefault="00597B18" w:rsidP="009E7F56">
            <w:pPr>
              <w:pStyle w:val="TableParagraph"/>
              <w:ind w:left="463" w:right="4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597B18" w:rsidRPr="00902A63" w:rsidRDefault="00597B18" w:rsidP="009E7F56">
            <w:pPr>
              <w:pStyle w:val="TableParagraph"/>
              <w:ind w:left="237" w:right="2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233333">
        <w:trPr>
          <w:trHeight w:val="1333"/>
        </w:trPr>
        <w:tc>
          <w:tcPr>
            <w:tcW w:w="738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493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2041" w:type="dxa"/>
          </w:tcPr>
          <w:p w:rsidR="00597B18" w:rsidRPr="00902A63" w:rsidRDefault="00597B18" w:rsidP="00233333">
            <w:pPr>
              <w:pStyle w:val="TableParagraph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233333">
            <w:pPr>
              <w:pStyle w:val="TableParagraph"/>
              <w:spacing w:before="126"/>
              <w:ind w:left="68" w:right="1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1.3 - Instalar poste ou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contra poste acima de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metros de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altura</w:t>
            </w:r>
          </w:p>
        </w:tc>
        <w:tc>
          <w:tcPr>
            <w:tcW w:w="2703" w:type="dxa"/>
          </w:tcPr>
          <w:p w:rsidR="00597B18" w:rsidRPr="00902A63" w:rsidRDefault="00597B18" w:rsidP="00233333">
            <w:pPr>
              <w:pStyle w:val="TableParagraph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233333">
            <w:pPr>
              <w:pStyle w:val="TableParagraph"/>
              <w:ind w:left="94" w:right="92" w:hanging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Consiste no transporte, abertura da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vala, levantamento, engastamento 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aprumo do poste ou contra poste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acima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 12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metros.</w:t>
            </w:r>
          </w:p>
        </w:tc>
        <w:tc>
          <w:tcPr>
            <w:tcW w:w="1559" w:type="dxa"/>
          </w:tcPr>
          <w:p w:rsidR="00597B18" w:rsidRPr="00902A63" w:rsidRDefault="00597B18" w:rsidP="009E7F56">
            <w:pPr>
              <w:pStyle w:val="TableParagraph"/>
              <w:ind w:left="463" w:right="4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597B18" w:rsidRPr="00902A63" w:rsidRDefault="00597B18" w:rsidP="009E7F56">
            <w:pPr>
              <w:pStyle w:val="TableParagraph"/>
              <w:ind w:left="237" w:right="2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233333">
        <w:trPr>
          <w:trHeight w:val="1708"/>
        </w:trPr>
        <w:tc>
          <w:tcPr>
            <w:tcW w:w="738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4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"/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3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5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138" w:right="1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ESTRUTURA BT</w:t>
            </w:r>
            <w:r w:rsidRPr="00902A63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INSTALAÇÃO/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MODIFICAÇÃO</w:t>
            </w:r>
          </w:p>
        </w:tc>
        <w:tc>
          <w:tcPr>
            <w:tcW w:w="2041" w:type="dxa"/>
          </w:tcPr>
          <w:p w:rsidR="00597B18" w:rsidRPr="00902A63" w:rsidRDefault="00597B18" w:rsidP="00233333">
            <w:pPr>
              <w:pStyle w:val="TableParagraph"/>
              <w:spacing w:before="128"/>
              <w:ind w:left="68" w:right="1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2.1 - Instalar ou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modificar estrutura BT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 rede com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fixação/amarração de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condutores. (Sem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lançamento 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condutores)</w:t>
            </w:r>
          </w:p>
        </w:tc>
        <w:tc>
          <w:tcPr>
            <w:tcW w:w="2703" w:type="dxa"/>
          </w:tcPr>
          <w:p w:rsidR="00597B18" w:rsidRPr="00902A63" w:rsidRDefault="00597B18" w:rsidP="00233333">
            <w:pPr>
              <w:pStyle w:val="TableParagraph"/>
              <w:spacing w:before="4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233333">
            <w:pPr>
              <w:pStyle w:val="TableParagraph"/>
              <w:ind w:left="73" w:right="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Consiste na instalação e ou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modificação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estrutura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BT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para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rede convencional ou isolada com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fixação e ou amarração dos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condutores e conexões. Não há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lançamento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condutores.</w:t>
            </w:r>
          </w:p>
        </w:tc>
        <w:tc>
          <w:tcPr>
            <w:tcW w:w="1559" w:type="dxa"/>
          </w:tcPr>
          <w:p w:rsidR="00597B18" w:rsidRPr="00902A63" w:rsidRDefault="00597B18" w:rsidP="009E7F56">
            <w:pPr>
              <w:pStyle w:val="TableParagraph"/>
              <w:ind w:left="463" w:right="4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597B18" w:rsidRPr="00902A63" w:rsidRDefault="00597B18" w:rsidP="009E7F56">
            <w:pPr>
              <w:pStyle w:val="TableParagraph"/>
              <w:ind w:left="237" w:right="2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233333">
        <w:trPr>
          <w:trHeight w:val="1833"/>
        </w:trPr>
        <w:tc>
          <w:tcPr>
            <w:tcW w:w="738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493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2041" w:type="dxa"/>
          </w:tcPr>
          <w:p w:rsidR="00597B18" w:rsidRPr="00902A63" w:rsidRDefault="00597B18" w:rsidP="00233333">
            <w:pPr>
              <w:pStyle w:val="TableParagraph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233333">
            <w:pPr>
              <w:pStyle w:val="TableParagraph"/>
              <w:spacing w:before="167"/>
              <w:ind w:left="68" w:right="1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2.2 - Instalar ou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modificar estrutura BT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 lançamento,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fixação/amarração de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condutores</w:t>
            </w:r>
          </w:p>
        </w:tc>
        <w:tc>
          <w:tcPr>
            <w:tcW w:w="2703" w:type="dxa"/>
          </w:tcPr>
          <w:p w:rsidR="00597B18" w:rsidRPr="00902A63" w:rsidRDefault="00597B18" w:rsidP="00233333">
            <w:pPr>
              <w:pStyle w:val="TableParagraph"/>
              <w:spacing w:before="6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233333">
            <w:pPr>
              <w:pStyle w:val="TableParagraph"/>
              <w:spacing w:before="1"/>
              <w:ind w:left="75" w:right="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Consiste na instalação e ou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modificação de estrutura de BT 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rede convencional monofásica com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lançamento</w:t>
            </w:r>
            <w:r w:rsidRPr="00902A6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condutores,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fixação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ou amarração, inclusive emendas 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conexões independentemente do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número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condutores.</w:t>
            </w:r>
          </w:p>
        </w:tc>
        <w:tc>
          <w:tcPr>
            <w:tcW w:w="1559" w:type="dxa"/>
          </w:tcPr>
          <w:p w:rsidR="00597B18" w:rsidRPr="00902A63" w:rsidRDefault="00597B18" w:rsidP="009E7F56">
            <w:pPr>
              <w:pStyle w:val="TableParagraph"/>
              <w:spacing w:before="122"/>
              <w:ind w:left="463" w:right="4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597B18" w:rsidRPr="00902A63" w:rsidRDefault="00597B18" w:rsidP="009E7F56">
            <w:pPr>
              <w:pStyle w:val="TableParagraph"/>
              <w:spacing w:before="122"/>
              <w:ind w:left="237" w:right="2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233333">
        <w:trPr>
          <w:trHeight w:val="1574"/>
        </w:trPr>
        <w:tc>
          <w:tcPr>
            <w:tcW w:w="738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"/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3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162" w:right="110" w:hanging="24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ESTRUTURA BT</w:t>
            </w:r>
            <w:r w:rsidRPr="00902A63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SUBSTITUIÇÃO</w:t>
            </w:r>
          </w:p>
        </w:tc>
        <w:tc>
          <w:tcPr>
            <w:tcW w:w="2041" w:type="dxa"/>
          </w:tcPr>
          <w:p w:rsidR="00597B18" w:rsidRPr="00902A63" w:rsidRDefault="00597B18" w:rsidP="00233333">
            <w:pPr>
              <w:pStyle w:val="TableParagraph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233333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233333">
            <w:pPr>
              <w:pStyle w:val="TableParagraph"/>
              <w:ind w:left="68" w:right="8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3.1 - Substituição 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neutro para rede de BT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isolada</w:t>
            </w:r>
          </w:p>
        </w:tc>
        <w:tc>
          <w:tcPr>
            <w:tcW w:w="2703" w:type="dxa"/>
          </w:tcPr>
          <w:p w:rsidR="00597B18" w:rsidRPr="00902A63" w:rsidRDefault="00597B18" w:rsidP="00233333">
            <w:pPr>
              <w:pStyle w:val="TableParagraph"/>
              <w:spacing w:before="164"/>
              <w:ind w:left="161" w:right="157" w:hanging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Consiste na substituição de neutro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 rede de BT isolada com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lançamento de condutor, alteração</w:t>
            </w:r>
            <w:r w:rsidRPr="00902A63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 estrutura, fixação e ou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amarrações inclusive emendas 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conexões.</w:t>
            </w:r>
          </w:p>
        </w:tc>
        <w:tc>
          <w:tcPr>
            <w:tcW w:w="1559" w:type="dxa"/>
          </w:tcPr>
          <w:p w:rsidR="00597B18" w:rsidRPr="00902A63" w:rsidRDefault="00597B18" w:rsidP="009E7F56">
            <w:pPr>
              <w:pStyle w:val="TableParagraph"/>
              <w:ind w:left="463" w:right="4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597B18" w:rsidRPr="00902A63" w:rsidRDefault="00597B18" w:rsidP="009E7F56">
            <w:pPr>
              <w:pStyle w:val="TableParagraph"/>
              <w:ind w:lef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233333">
        <w:trPr>
          <w:trHeight w:val="1590"/>
        </w:trPr>
        <w:tc>
          <w:tcPr>
            <w:tcW w:w="738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493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2041" w:type="dxa"/>
          </w:tcPr>
          <w:p w:rsidR="00597B18" w:rsidRPr="00902A63" w:rsidRDefault="00597B18" w:rsidP="00233333">
            <w:pPr>
              <w:pStyle w:val="TableParagraph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233333">
            <w:pPr>
              <w:pStyle w:val="TableParagraph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233333">
            <w:pPr>
              <w:pStyle w:val="TableParagraph"/>
              <w:spacing w:before="1"/>
              <w:ind w:left="68" w:right="3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3.2 - Substituição de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rede BT isolada por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BT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isolada</w:t>
            </w:r>
          </w:p>
        </w:tc>
        <w:tc>
          <w:tcPr>
            <w:tcW w:w="2703" w:type="dxa"/>
          </w:tcPr>
          <w:p w:rsidR="00597B18" w:rsidRPr="00902A63" w:rsidRDefault="00597B18" w:rsidP="00233333">
            <w:pPr>
              <w:pStyle w:val="TableParagraph"/>
              <w:spacing w:before="174"/>
              <w:ind w:left="74" w:right="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Consiste na substituição de rede BT</w:t>
            </w:r>
            <w:r w:rsidRPr="00902A63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isolada por outra de BT isolada 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qualquer bitola com lançamento 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condutor, alteração fixação e ou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amarrações, inclusive emendas 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conexões</w:t>
            </w:r>
          </w:p>
        </w:tc>
        <w:tc>
          <w:tcPr>
            <w:tcW w:w="1559" w:type="dxa"/>
          </w:tcPr>
          <w:p w:rsidR="00597B18" w:rsidRPr="00902A63" w:rsidRDefault="00597B18" w:rsidP="009E7F56">
            <w:pPr>
              <w:pStyle w:val="TableParagraph"/>
              <w:ind w:left="463" w:right="4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597B18" w:rsidRPr="00902A63" w:rsidRDefault="00597B18" w:rsidP="009E7F56">
            <w:pPr>
              <w:pStyle w:val="TableParagraph"/>
              <w:ind w:lef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7B18" w:rsidRPr="00902A63" w:rsidRDefault="00597B18" w:rsidP="00597B18">
      <w:pPr>
        <w:pStyle w:val="Corpodetexto"/>
        <w:spacing w:before="7"/>
        <w:rPr>
          <w:rFonts w:ascii="Times New Roman" w:hAnsi="Times New Roman" w:cs="Times New Roman"/>
          <w:b/>
          <w:i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1659"/>
        <w:gridCol w:w="2041"/>
        <w:gridCol w:w="3102"/>
        <w:gridCol w:w="1321"/>
        <w:gridCol w:w="1071"/>
      </w:tblGrid>
      <w:tr w:rsidR="00597B18" w:rsidRPr="00902A63" w:rsidTr="009E7F56">
        <w:trPr>
          <w:trHeight w:val="1874"/>
        </w:trPr>
        <w:tc>
          <w:tcPr>
            <w:tcW w:w="572" w:type="dxa"/>
            <w:vMerge w:val="restart"/>
            <w:tcBorders>
              <w:top w:val="nil"/>
            </w:tcBorders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17"/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59" w:type="dxa"/>
            <w:vMerge w:val="restart"/>
            <w:tcBorders>
              <w:top w:val="nil"/>
            </w:tcBorders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17"/>
              <w:ind w:left="121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ESTRUTURA MT</w:t>
            </w:r>
          </w:p>
        </w:tc>
        <w:tc>
          <w:tcPr>
            <w:tcW w:w="2041" w:type="dxa"/>
            <w:tcBorders>
              <w:top w:val="nil"/>
            </w:tcBorders>
          </w:tcPr>
          <w:p w:rsidR="00597B18" w:rsidRPr="00902A63" w:rsidRDefault="00597B18" w:rsidP="009E7F56">
            <w:pPr>
              <w:pStyle w:val="TableParagraph"/>
              <w:spacing w:before="109"/>
              <w:ind w:left="68" w:right="81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4.1 - Instalar ou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modificar estrutura MT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 rede convencional 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ou protegida com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fixação/amarração 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condutores. (Sem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lançamento 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condutores)</w:t>
            </w:r>
          </w:p>
        </w:tc>
        <w:tc>
          <w:tcPr>
            <w:tcW w:w="3102" w:type="dxa"/>
            <w:tcBorders>
              <w:top w:val="nil"/>
            </w:tcBorders>
          </w:tcPr>
          <w:p w:rsidR="00597B18" w:rsidRPr="00902A63" w:rsidRDefault="00597B18" w:rsidP="009E7F56">
            <w:pPr>
              <w:pStyle w:val="TableParagraph"/>
              <w:spacing w:before="5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75" w:right="73"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Consiste na instalação e ou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modificação de estrutura de MT para</w:t>
            </w:r>
            <w:r w:rsidRPr="00902A63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rede convencional ou protegida com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fixação e ou amarração dos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condutores e conexões. Não Há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lançamento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condutores</w:t>
            </w:r>
          </w:p>
        </w:tc>
        <w:tc>
          <w:tcPr>
            <w:tcW w:w="1321" w:type="dxa"/>
            <w:tcBorders>
              <w:top w:val="nil"/>
            </w:tcBorders>
          </w:tcPr>
          <w:p w:rsidR="00597B18" w:rsidRPr="00902A63" w:rsidRDefault="00597B18" w:rsidP="009E7F56">
            <w:pPr>
              <w:pStyle w:val="TableParagraph"/>
              <w:spacing w:before="144"/>
              <w:ind w:left="463" w:right="4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</w:tcBorders>
          </w:tcPr>
          <w:p w:rsidR="00597B18" w:rsidRPr="00902A63" w:rsidRDefault="00597B18" w:rsidP="009E7F56">
            <w:pPr>
              <w:pStyle w:val="TableParagraph"/>
              <w:spacing w:before="144"/>
              <w:ind w:left="237" w:right="2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1560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2041" w:type="dxa"/>
          </w:tcPr>
          <w:p w:rsidR="00597B18" w:rsidRPr="00902A63" w:rsidRDefault="00597B18" w:rsidP="009E7F56">
            <w:pPr>
              <w:pStyle w:val="TableParagraph"/>
              <w:spacing w:before="56"/>
              <w:ind w:left="68"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4.2 - Instalar ou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modificar estrutura MT</w:t>
            </w:r>
            <w:r w:rsidRPr="00902A63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monofásica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 com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lançamento,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fixação/amarração 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condutores</w:t>
            </w:r>
          </w:p>
        </w:tc>
        <w:tc>
          <w:tcPr>
            <w:tcW w:w="3102" w:type="dxa"/>
          </w:tcPr>
          <w:p w:rsidR="00597B18" w:rsidRPr="00902A63" w:rsidRDefault="00597B18" w:rsidP="009E7F56">
            <w:pPr>
              <w:pStyle w:val="TableParagraph"/>
              <w:spacing w:before="159"/>
              <w:ind w:left="75" w:right="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Consiste na instalação e ou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modificação de estrutura de MT 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rede convencional monofásica com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lançamento</w:t>
            </w:r>
            <w:r w:rsidRPr="00902A6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condutores,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fixação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ou amarração, inclusive emendas 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conexões.</w:t>
            </w:r>
          </w:p>
        </w:tc>
        <w:tc>
          <w:tcPr>
            <w:tcW w:w="1321" w:type="dxa"/>
          </w:tcPr>
          <w:p w:rsidR="00597B18" w:rsidRPr="00902A63" w:rsidRDefault="00597B18" w:rsidP="009E7F56">
            <w:pPr>
              <w:pStyle w:val="TableParagraph"/>
              <w:spacing w:before="1"/>
              <w:ind w:left="463" w:right="4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spacing w:before="1"/>
              <w:ind w:left="237" w:right="2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1554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2041" w:type="dxa"/>
          </w:tcPr>
          <w:p w:rsidR="00597B18" w:rsidRPr="00902A63" w:rsidRDefault="00597B18" w:rsidP="009E7F56">
            <w:pPr>
              <w:pStyle w:val="TableParagraph"/>
              <w:spacing w:before="157"/>
              <w:ind w:left="68"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4.3 - Instalar ou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modificar estrutura MT</w:t>
            </w:r>
            <w:r w:rsidRPr="00902A63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trifásica convencional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 lançamento,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fixação/amarração 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condutores</w:t>
            </w:r>
          </w:p>
        </w:tc>
        <w:tc>
          <w:tcPr>
            <w:tcW w:w="3102" w:type="dxa"/>
          </w:tcPr>
          <w:p w:rsidR="00597B18" w:rsidRPr="00902A63" w:rsidRDefault="00597B18" w:rsidP="009E7F56">
            <w:pPr>
              <w:pStyle w:val="TableParagraph"/>
              <w:spacing w:before="157"/>
              <w:ind w:left="75" w:right="74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Consiste na instalação e ou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modificação de estrutura de MT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trifásica de rede convencional com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lançamento</w:t>
            </w:r>
            <w:r w:rsidRPr="00902A6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condutores,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fixação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ou amarração inclusive emendas 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conexões.</w:t>
            </w:r>
          </w:p>
        </w:tc>
        <w:tc>
          <w:tcPr>
            <w:tcW w:w="1321" w:type="dxa"/>
          </w:tcPr>
          <w:p w:rsidR="00597B18" w:rsidRPr="00902A63" w:rsidRDefault="00597B18" w:rsidP="009E7F56">
            <w:pPr>
              <w:pStyle w:val="TableParagraph"/>
              <w:ind w:left="463" w:right="4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ind w:left="237" w:right="2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168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2041" w:type="dxa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5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68" w:right="82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4.4 - Substituir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condutores MT de rede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</w:t>
            </w:r>
          </w:p>
        </w:tc>
        <w:tc>
          <w:tcPr>
            <w:tcW w:w="3102" w:type="dxa"/>
          </w:tcPr>
          <w:p w:rsidR="00597B18" w:rsidRPr="00902A63" w:rsidRDefault="00597B18" w:rsidP="009E7F56">
            <w:pPr>
              <w:pStyle w:val="TableParagraph"/>
              <w:spacing w:before="119"/>
              <w:ind w:left="118" w:right="119"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Consiste na substituição 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condutores de rede convencional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 ou sem alteração de estrutura,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lançamento de condutores com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fixação e ou amarrações, inclusive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emendas e conexões independente</w:t>
            </w:r>
            <w:r w:rsidRPr="00902A63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número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condutores.</w:t>
            </w:r>
          </w:p>
        </w:tc>
        <w:tc>
          <w:tcPr>
            <w:tcW w:w="1321" w:type="dxa"/>
          </w:tcPr>
          <w:p w:rsidR="00597B18" w:rsidRPr="00902A63" w:rsidRDefault="00597B18" w:rsidP="009E7F56">
            <w:pPr>
              <w:pStyle w:val="TableParagraph"/>
              <w:ind w:left="463" w:right="4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ind w:lef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1542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2041" w:type="dxa"/>
          </w:tcPr>
          <w:p w:rsidR="00597B18" w:rsidRPr="00902A63" w:rsidRDefault="00597B18" w:rsidP="009E7F56">
            <w:pPr>
              <w:pStyle w:val="TableParagraph"/>
              <w:spacing w:before="150"/>
              <w:ind w:left="68"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4.5 - Instalar ou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modificar estrutura MT</w:t>
            </w:r>
            <w:r w:rsidRPr="00902A63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protegida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b/>
                <w:sz w:val="20"/>
                <w:szCs w:val="20"/>
              </w:rPr>
              <w:t>lançamento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fixação/amarração 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condutores</w:t>
            </w:r>
          </w:p>
        </w:tc>
        <w:tc>
          <w:tcPr>
            <w:tcW w:w="3102" w:type="dxa"/>
          </w:tcPr>
          <w:p w:rsidR="00597B18" w:rsidRPr="00902A63" w:rsidRDefault="00597B18" w:rsidP="009E7F56">
            <w:pPr>
              <w:pStyle w:val="TableParagraph"/>
              <w:spacing w:before="47"/>
              <w:ind w:left="120" w:right="118"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Consiste na instalação e ou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modificação de estrutura de MT 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rede protegida com lançamento 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condutores e mensageiro, fixação e</w:t>
            </w:r>
            <w:r w:rsidRPr="00902A63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ou amarração, inclusive emendas 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conexões independente do número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condutores.</w:t>
            </w:r>
          </w:p>
        </w:tc>
        <w:tc>
          <w:tcPr>
            <w:tcW w:w="1321" w:type="dxa"/>
          </w:tcPr>
          <w:p w:rsidR="00597B18" w:rsidRPr="00902A63" w:rsidRDefault="00597B18" w:rsidP="009E7F56">
            <w:pPr>
              <w:pStyle w:val="TableParagraph"/>
              <w:ind w:left="463" w:right="4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ind w:left="237" w:right="2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985"/>
        </w:trPr>
        <w:tc>
          <w:tcPr>
            <w:tcW w:w="572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59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8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136" w:right="1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IP Execução em</w:t>
            </w:r>
            <w:r w:rsidRPr="00902A63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Conjunto com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outra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Atividade</w:t>
            </w:r>
          </w:p>
        </w:tc>
        <w:tc>
          <w:tcPr>
            <w:tcW w:w="2041" w:type="dxa"/>
          </w:tcPr>
          <w:p w:rsidR="00597B18" w:rsidRPr="00902A63" w:rsidRDefault="00597B18" w:rsidP="009E7F56">
            <w:pPr>
              <w:pStyle w:val="TableParagraph"/>
              <w:spacing w:before="1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"/>
              <w:ind w:left="68" w:right="191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5.1 - Instalar ponto de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IP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</w:t>
            </w:r>
          </w:p>
        </w:tc>
        <w:tc>
          <w:tcPr>
            <w:tcW w:w="3102" w:type="dxa"/>
          </w:tcPr>
          <w:p w:rsidR="00597B18" w:rsidRPr="00902A63" w:rsidRDefault="00597B18" w:rsidP="009E7F56">
            <w:pPr>
              <w:pStyle w:val="TableParagraph"/>
              <w:spacing w:before="78"/>
              <w:ind w:left="75" w:right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Consiste na instalação de IP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convencional, independente do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número de pontos no poste, com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conexões,</w:t>
            </w:r>
            <w:r w:rsidRPr="00902A6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aterramento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ligações.</w:t>
            </w:r>
          </w:p>
        </w:tc>
        <w:tc>
          <w:tcPr>
            <w:tcW w:w="1321" w:type="dxa"/>
          </w:tcPr>
          <w:p w:rsidR="00597B18" w:rsidRPr="00902A63" w:rsidRDefault="00597B18" w:rsidP="009E7F56">
            <w:pPr>
              <w:pStyle w:val="TableParagraph"/>
              <w:spacing w:before="160"/>
              <w:ind w:left="463" w:right="4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spacing w:before="160"/>
              <w:ind w:left="237" w:right="2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1080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2041" w:type="dxa"/>
          </w:tcPr>
          <w:p w:rsidR="00597B18" w:rsidRPr="00902A63" w:rsidRDefault="00597B18" w:rsidP="009E7F56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68" w:right="191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5.2 - Instalar ponto de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IP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semi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</w:t>
            </w:r>
          </w:p>
        </w:tc>
        <w:tc>
          <w:tcPr>
            <w:tcW w:w="3102" w:type="dxa"/>
          </w:tcPr>
          <w:p w:rsidR="00597B18" w:rsidRPr="00902A63" w:rsidRDefault="00597B18" w:rsidP="009E7F56">
            <w:pPr>
              <w:pStyle w:val="TableParagraph"/>
              <w:spacing w:before="126"/>
              <w:ind w:left="171" w:right="165"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Consiste na instalação de IP semi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convencional, independente do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número de pontos no poste, com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conexões,</w:t>
            </w:r>
            <w:r w:rsidRPr="00902A6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aterramento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ligações.</w:t>
            </w:r>
          </w:p>
        </w:tc>
        <w:tc>
          <w:tcPr>
            <w:tcW w:w="1321" w:type="dxa"/>
          </w:tcPr>
          <w:p w:rsidR="00597B18" w:rsidRPr="00902A63" w:rsidRDefault="00597B18" w:rsidP="009E7F56">
            <w:pPr>
              <w:pStyle w:val="TableParagraph"/>
              <w:spacing w:before="1"/>
              <w:ind w:left="463" w:right="4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spacing w:before="1"/>
              <w:ind w:left="237" w:right="2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1036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2041" w:type="dxa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68" w:right="191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5.3 - Instalar ponto de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IP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não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</w:t>
            </w:r>
          </w:p>
        </w:tc>
        <w:tc>
          <w:tcPr>
            <w:tcW w:w="3102" w:type="dxa"/>
          </w:tcPr>
          <w:p w:rsidR="00597B18" w:rsidRPr="00902A63" w:rsidRDefault="00597B18" w:rsidP="009E7F56">
            <w:pPr>
              <w:pStyle w:val="TableParagraph"/>
              <w:spacing w:before="104"/>
              <w:ind w:left="171" w:right="166"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Consiste na instalação de IP não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convencional, independente do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número de pontos no poste, com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conexões,</w:t>
            </w:r>
            <w:r w:rsidRPr="00902A6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aterramento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ligações.</w:t>
            </w:r>
          </w:p>
        </w:tc>
        <w:tc>
          <w:tcPr>
            <w:tcW w:w="1321" w:type="dxa"/>
          </w:tcPr>
          <w:p w:rsidR="00597B18" w:rsidRPr="00902A63" w:rsidRDefault="00597B18" w:rsidP="009E7F56">
            <w:pPr>
              <w:pStyle w:val="TableParagraph"/>
              <w:ind w:left="463" w:right="4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ind w:left="237" w:right="2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1079"/>
        </w:trPr>
        <w:tc>
          <w:tcPr>
            <w:tcW w:w="572" w:type="dxa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59" w:type="dxa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EQUIPAMENTOS</w:t>
            </w:r>
          </w:p>
        </w:tc>
        <w:tc>
          <w:tcPr>
            <w:tcW w:w="2041" w:type="dxa"/>
          </w:tcPr>
          <w:p w:rsidR="00597B18" w:rsidRPr="00902A63" w:rsidRDefault="00597B18" w:rsidP="009E7F56">
            <w:pPr>
              <w:pStyle w:val="TableParagraph"/>
              <w:spacing w:before="123"/>
              <w:ind w:left="68" w:right="121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6.1 - Instalar chave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faca, chave fusível,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chave repetidora, estai</w:t>
            </w:r>
            <w:r w:rsidRPr="00902A63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para-raios</w:t>
            </w:r>
          </w:p>
        </w:tc>
        <w:tc>
          <w:tcPr>
            <w:tcW w:w="3102" w:type="dxa"/>
          </w:tcPr>
          <w:p w:rsidR="00597B18" w:rsidRPr="00902A63" w:rsidRDefault="00597B18" w:rsidP="009E7F56">
            <w:pPr>
              <w:pStyle w:val="TableParagraph"/>
              <w:spacing w:before="123"/>
              <w:ind w:left="94" w:right="95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Consiste na instalação de 1 ou mais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equipamentos, descritos ao lado, no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incluindo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conexões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todos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os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acessórios.</w:t>
            </w:r>
          </w:p>
        </w:tc>
        <w:tc>
          <w:tcPr>
            <w:tcW w:w="1321" w:type="dxa"/>
          </w:tcPr>
          <w:p w:rsidR="00597B18" w:rsidRPr="00902A63" w:rsidRDefault="00597B18" w:rsidP="009E7F56">
            <w:pPr>
              <w:pStyle w:val="TableParagraph"/>
              <w:ind w:left="463" w:right="4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ind w:left="237" w:right="2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7B18" w:rsidRPr="00902A63" w:rsidRDefault="00597B18" w:rsidP="00597B18">
      <w:pPr>
        <w:pStyle w:val="Corpodetexto"/>
        <w:spacing w:before="7"/>
        <w:rPr>
          <w:rFonts w:ascii="Times New Roman" w:hAnsi="Times New Roman" w:cs="Times New Roman"/>
          <w:b/>
          <w:i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1659"/>
        <w:gridCol w:w="2041"/>
        <w:gridCol w:w="3102"/>
        <w:gridCol w:w="1321"/>
        <w:gridCol w:w="1071"/>
      </w:tblGrid>
      <w:tr w:rsidR="00597B18" w:rsidRPr="00902A63" w:rsidTr="009E7F56">
        <w:trPr>
          <w:trHeight w:val="1590"/>
        </w:trPr>
        <w:tc>
          <w:tcPr>
            <w:tcW w:w="572" w:type="dxa"/>
            <w:vMerge w:val="restart"/>
            <w:tcBorders>
              <w:top w:val="nil"/>
            </w:tcBorders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Merge w:val="restart"/>
            <w:tcBorders>
              <w:top w:val="nil"/>
            </w:tcBorders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</w:tcBorders>
          </w:tcPr>
          <w:p w:rsidR="00597B18" w:rsidRPr="00902A63" w:rsidRDefault="00597B18" w:rsidP="009E7F56">
            <w:pPr>
              <w:pStyle w:val="TableParagraph"/>
              <w:spacing w:before="71"/>
              <w:ind w:left="68" w:right="52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6.2 - Instalar ou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substituir transformador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monofásico, religador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monofásico,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seccionalizador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monofásico, capacitor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monofásico</w:t>
            </w:r>
          </w:p>
        </w:tc>
        <w:tc>
          <w:tcPr>
            <w:tcW w:w="3102" w:type="dxa"/>
            <w:tcBorders>
              <w:top w:val="nil"/>
            </w:tcBorders>
          </w:tcPr>
          <w:p w:rsidR="00597B18" w:rsidRPr="00902A63" w:rsidRDefault="00597B18" w:rsidP="009E7F56">
            <w:pPr>
              <w:pStyle w:val="TableParagraph"/>
              <w:spacing w:before="1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140" w:right="1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Consiste</w:t>
            </w:r>
            <w:r w:rsidRPr="00902A6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Pr="00902A6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instalação/substituição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 1 ou mais equipamentos,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descritos ao lado, no poste,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incluindo conexões e todos os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acessórios.</w:t>
            </w:r>
          </w:p>
        </w:tc>
        <w:tc>
          <w:tcPr>
            <w:tcW w:w="1321" w:type="dxa"/>
            <w:tcBorders>
              <w:top w:val="nil"/>
            </w:tcBorders>
          </w:tcPr>
          <w:p w:rsidR="00597B18" w:rsidRPr="00902A63" w:rsidRDefault="00597B18" w:rsidP="009E7F56">
            <w:pPr>
              <w:pStyle w:val="TableParagraph"/>
              <w:ind w:left="463" w:right="4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</w:tcBorders>
          </w:tcPr>
          <w:p w:rsidR="00597B18" w:rsidRPr="00902A63" w:rsidRDefault="00597B18" w:rsidP="009E7F56">
            <w:pPr>
              <w:pStyle w:val="TableParagraph"/>
              <w:ind w:right="35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136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2041" w:type="dxa"/>
          </w:tcPr>
          <w:p w:rsidR="00597B18" w:rsidRPr="00902A63" w:rsidRDefault="00597B18" w:rsidP="009E7F56">
            <w:pPr>
              <w:pStyle w:val="TableParagraph"/>
              <w:spacing w:before="135"/>
              <w:ind w:left="68" w:righ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6.3 - Instalar ou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substituir transformador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trifásico religador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trifásico,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seccionalizador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trifásico, capacitor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trifásico, chave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telecontrolada,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conjunto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medição</w:t>
            </w:r>
          </w:p>
        </w:tc>
        <w:tc>
          <w:tcPr>
            <w:tcW w:w="3102" w:type="dxa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99" w:right="99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Consiste na instalação/ substituição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 1 ou mais equipamentos descrito</w:t>
            </w:r>
            <w:r w:rsidRPr="00902A63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ao lado no poste, incluindo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conexões 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todos os acessórios.</w:t>
            </w:r>
          </w:p>
        </w:tc>
        <w:tc>
          <w:tcPr>
            <w:tcW w:w="1321" w:type="dxa"/>
          </w:tcPr>
          <w:p w:rsidR="00597B18" w:rsidRPr="00902A63" w:rsidRDefault="00597B18" w:rsidP="009E7F56">
            <w:pPr>
              <w:pStyle w:val="TableParagraph"/>
              <w:ind w:left="463" w:right="4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ind w:right="35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10"/>
        </w:trPr>
        <w:tc>
          <w:tcPr>
            <w:tcW w:w="572" w:type="dxa"/>
            <w:vMerge w:val="restart"/>
          </w:tcPr>
          <w:p w:rsidR="00597B18" w:rsidRPr="00902A63" w:rsidRDefault="00597B18" w:rsidP="009E7F56">
            <w:pPr>
              <w:pStyle w:val="TableParagraph"/>
              <w:spacing w:before="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59" w:type="dxa"/>
            <w:vMerge w:val="restart"/>
          </w:tcPr>
          <w:p w:rsidR="00597B18" w:rsidRPr="00902A63" w:rsidRDefault="00597B18" w:rsidP="009E7F56">
            <w:pPr>
              <w:pStyle w:val="TableParagraph"/>
              <w:spacing w:before="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ATERRAMENTO</w:t>
            </w:r>
          </w:p>
        </w:tc>
        <w:tc>
          <w:tcPr>
            <w:tcW w:w="5143" w:type="dxa"/>
            <w:gridSpan w:val="2"/>
          </w:tcPr>
          <w:p w:rsidR="00597B18" w:rsidRPr="00902A63" w:rsidRDefault="00597B18" w:rsidP="009E7F56">
            <w:pPr>
              <w:pStyle w:val="TableParagraph"/>
              <w:spacing w:before="49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  <w:r w:rsidRPr="00902A63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um</w:t>
            </w:r>
            <w:r w:rsidRPr="00902A63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sistema</w:t>
            </w:r>
            <w:r w:rsidRPr="00902A63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aterramento</w:t>
            </w:r>
            <w:r w:rsidRPr="00902A63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completo</w:t>
            </w:r>
            <w:r w:rsidRPr="00902A63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até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três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hastes.</w:t>
            </w:r>
          </w:p>
        </w:tc>
        <w:tc>
          <w:tcPr>
            <w:tcW w:w="2392" w:type="dxa"/>
            <w:gridSpan w:val="2"/>
          </w:tcPr>
          <w:p w:rsidR="00597B18" w:rsidRPr="00902A63" w:rsidRDefault="00597B18" w:rsidP="009E7F56">
            <w:pPr>
              <w:pStyle w:val="TableParagraph"/>
              <w:spacing w:before="152"/>
              <w:ind w:left="897" w:right="8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3" w:type="dxa"/>
            <w:gridSpan w:val="2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haste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adicional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para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aterramento.</w:t>
            </w:r>
          </w:p>
        </w:tc>
        <w:tc>
          <w:tcPr>
            <w:tcW w:w="2392" w:type="dxa"/>
            <w:gridSpan w:val="2"/>
          </w:tcPr>
          <w:p w:rsidR="00597B18" w:rsidRPr="00902A63" w:rsidRDefault="00597B18" w:rsidP="009E7F56">
            <w:pPr>
              <w:pStyle w:val="TableParagraph"/>
              <w:spacing w:before="47"/>
              <w:ind w:left="897" w:right="8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616"/>
        </w:trPr>
        <w:tc>
          <w:tcPr>
            <w:tcW w:w="572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59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189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CONDUTORES</w:t>
            </w:r>
          </w:p>
        </w:tc>
        <w:tc>
          <w:tcPr>
            <w:tcW w:w="5143" w:type="dxa"/>
            <w:gridSpan w:val="2"/>
          </w:tcPr>
          <w:p w:rsidR="00597B18" w:rsidRPr="00902A63" w:rsidRDefault="00597B18" w:rsidP="009E7F56">
            <w:pPr>
              <w:pStyle w:val="TableParagraph"/>
              <w:spacing w:before="99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  <w:r w:rsidRPr="00902A63">
              <w:rPr>
                <w:rFonts w:ascii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rede</w:t>
            </w:r>
            <w:r w:rsidRPr="00902A63">
              <w:rPr>
                <w:rFonts w:ascii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isolada</w:t>
            </w:r>
            <w:r w:rsidRPr="00902A63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MT</w:t>
            </w:r>
            <w:r w:rsidRPr="00902A63">
              <w:rPr>
                <w:rFonts w:ascii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(incluindo</w:t>
            </w:r>
            <w:r w:rsidRPr="00902A63">
              <w:rPr>
                <w:rFonts w:ascii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emendas</w:t>
            </w:r>
            <w:r w:rsidRPr="00902A63">
              <w:rPr>
                <w:rFonts w:ascii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terminações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posteação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existente.</w:t>
            </w:r>
          </w:p>
        </w:tc>
        <w:tc>
          <w:tcPr>
            <w:tcW w:w="2392" w:type="dxa"/>
            <w:gridSpan w:val="2"/>
          </w:tcPr>
          <w:p w:rsidR="00597B18" w:rsidRPr="00902A63" w:rsidRDefault="00597B18" w:rsidP="009E7F56">
            <w:pPr>
              <w:pStyle w:val="TableParagraph"/>
              <w:ind w:left="897" w:right="8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3" w:type="dxa"/>
            <w:gridSpan w:val="2"/>
          </w:tcPr>
          <w:p w:rsidR="00597B18" w:rsidRPr="00902A63" w:rsidRDefault="00597B18" w:rsidP="009E7F56">
            <w:pPr>
              <w:pStyle w:val="TableParagraph"/>
              <w:spacing w:before="4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Reesticamento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primária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vão.</w:t>
            </w:r>
          </w:p>
        </w:tc>
        <w:tc>
          <w:tcPr>
            <w:tcW w:w="2392" w:type="dxa"/>
            <w:gridSpan w:val="2"/>
          </w:tcPr>
          <w:p w:rsidR="00597B18" w:rsidRPr="00902A63" w:rsidRDefault="00597B18" w:rsidP="009E7F56">
            <w:pPr>
              <w:pStyle w:val="TableParagraph"/>
              <w:spacing w:before="44"/>
              <w:ind w:left="897" w:right="8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3" w:type="dxa"/>
            <w:gridSpan w:val="2"/>
          </w:tcPr>
          <w:p w:rsidR="00597B18" w:rsidRPr="00902A63" w:rsidRDefault="00597B18" w:rsidP="009E7F56">
            <w:pPr>
              <w:pStyle w:val="TableParagraph"/>
              <w:spacing w:before="4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Reesticamento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secundária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vão.</w:t>
            </w:r>
          </w:p>
        </w:tc>
        <w:tc>
          <w:tcPr>
            <w:tcW w:w="2392" w:type="dxa"/>
            <w:gridSpan w:val="2"/>
          </w:tcPr>
          <w:p w:rsidR="00597B18" w:rsidRPr="00902A63" w:rsidRDefault="00597B18" w:rsidP="009E7F56">
            <w:pPr>
              <w:pStyle w:val="TableParagraph"/>
              <w:spacing w:before="44"/>
              <w:ind w:left="897" w:right="8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71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3" w:type="dxa"/>
            <w:gridSpan w:val="2"/>
          </w:tcPr>
          <w:p w:rsidR="00597B18" w:rsidRPr="00902A63" w:rsidRDefault="00597B18" w:rsidP="009E7F56">
            <w:pPr>
              <w:pStyle w:val="TableParagraph"/>
              <w:spacing w:before="78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8.4</w:t>
            </w:r>
            <w:r w:rsidRPr="00902A63">
              <w:rPr>
                <w:rFonts w:ascii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Substituição</w:t>
            </w:r>
            <w:r w:rsidRPr="00902A63">
              <w:rPr>
                <w:rFonts w:ascii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rede</w:t>
            </w:r>
            <w:r w:rsidRPr="00902A63">
              <w:rPr>
                <w:rFonts w:ascii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</w:t>
            </w:r>
            <w:r w:rsidRPr="00902A63">
              <w:rPr>
                <w:rFonts w:ascii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para</w:t>
            </w:r>
            <w:r w:rsidRPr="00902A63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rede</w:t>
            </w:r>
            <w:r w:rsidRPr="00902A63">
              <w:rPr>
                <w:rFonts w:ascii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isolada</w:t>
            </w:r>
            <w:r w:rsidRPr="00902A63">
              <w:rPr>
                <w:rFonts w:ascii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MT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(incluindo emendas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 terminações).</w:t>
            </w:r>
          </w:p>
        </w:tc>
        <w:tc>
          <w:tcPr>
            <w:tcW w:w="2392" w:type="dxa"/>
            <w:gridSpan w:val="2"/>
          </w:tcPr>
          <w:p w:rsidR="00597B18" w:rsidRPr="00902A63" w:rsidRDefault="00597B18" w:rsidP="009E7F56">
            <w:pPr>
              <w:pStyle w:val="TableParagraph"/>
              <w:ind w:left="897" w:right="8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3" w:type="dxa"/>
            <w:gridSpan w:val="2"/>
          </w:tcPr>
          <w:p w:rsidR="00597B18" w:rsidRPr="00902A63" w:rsidRDefault="00597B18" w:rsidP="009E7F56">
            <w:pPr>
              <w:pStyle w:val="TableParagraph"/>
              <w:spacing w:before="4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Circuito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adicional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rede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protegida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MT.</w:t>
            </w:r>
          </w:p>
        </w:tc>
        <w:tc>
          <w:tcPr>
            <w:tcW w:w="2392" w:type="dxa"/>
            <w:gridSpan w:val="2"/>
          </w:tcPr>
          <w:p w:rsidR="00597B18" w:rsidRPr="00902A63" w:rsidRDefault="00597B18" w:rsidP="009E7F56">
            <w:pPr>
              <w:pStyle w:val="TableParagraph"/>
              <w:spacing w:before="44"/>
              <w:ind w:left="897" w:right="8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70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3" w:type="dxa"/>
            <w:gridSpan w:val="2"/>
          </w:tcPr>
          <w:p w:rsidR="00597B18" w:rsidRPr="00902A63" w:rsidRDefault="00597B18" w:rsidP="009E7F56">
            <w:pPr>
              <w:pStyle w:val="TableParagraph"/>
              <w:spacing w:before="78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8.6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Derivação/Transição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para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rede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isolada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MT.</w:t>
            </w:r>
          </w:p>
        </w:tc>
        <w:tc>
          <w:tcPr>
            <w:tcW w:w="2392" w:type="dxa"/>
            <w:gridSpan w:val="2"/>
          </w:tcPr>
          <w:p w:rsidR="00597B18" w:rsidRPr="00902A63" w:rsidRDefault="00597B18" w:rsidP="009E7F56">
            <w:pPr>
              <w:pStyle w:val="TableParagraph"/>
              <w:spacing w:before="1"/>
              <w:ind w:left="897" w:right="8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3" w:type="dxa"/>
            <w:gridSpan w:val="2"/>
          </w:tcPr>
          <w:p w:rsidR="00597B18" w:rsidRPr="00902A63" w:rsidRDefault="00597B18" w:rsidP="009E7F56">
            <w:pPr>
              <w:pStyle w:val="TableParagraph"/>
              <w:spacing w:before="90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8.7</w:t>
            </w:r>
            <w:r w:rsidRPr="00902A63">
              <w:rPr>
                <w:rFonts w:ascii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902A63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(um)</w:t>
            </w:r>
            <w:r w:rsidRPr="00902A63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condutor</w:t>
            </w:r>
            <w:r w:rsidRPr="00902A63">
              <w:rPr>
                <w:rFonts w:ascii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</w:t>
            </w:r>
            <w:r w:rsidRPr="00902A63">
              <w:rPr>
                <w:rFonts w:ascii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vão</w:t>
            </w:r>
            <w:r w:rsidRPr="00902A63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Rede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Secundária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Posteação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existente</w:t>
            </w:r>
          </w:p>
        </w:tc>
        <w:tc>
          <w:tcPr>
            <w:tcW w:w="2392" w:type="dxa"/>
            <w:gridSpan w:val="2"/>
          </w:tcPr>
          <w:p w:rsidR="00597B18" w:rsidRPr="00902A63" w:rsidRDefault="00597B18" w:rsidP="009E7F56">
            <w:pPr>
              <w:pStyle w:val="TableParagraph"/>
              <w:ind w:left="897" w:right="8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68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3" w:type="dxa"/>
            <w:gridSpan w:val="2"/>
          </w:tcPr>
          <w:p w:rsidR="00597B18" w:rsidRPr="00902A63" w:rsidRDefault="00597B18" w:rsidP="009E7F56">
            <w:pPr>
              <w:pStyle w:val="TableParagraph"/>
              <w:spacing w:before="75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8.8</w:t>
            </w:r>
            <w:r w:rsidRPr="00902A63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4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Pr="00902A63">
              <w:rPr>
                <w:rFonts w:ascii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(dois)</w:t>
            </w:r>
            <w:r w:rsidRPr="00902A63">
              <w:rPr>
                <w:rFonts w:ascii="Times New Roman" w:hAnsi="Times New Roman" w:cs="Times New Roman"/>
                <w:spacing w:val="4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condutores</w:t>
            </w:r>
            <w:r w:rsidRPr="00902A63">
              <w:rPr>
                <w:rFonts w:ascii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</w:t>
            </w:r>
            <w:r w:rsidRPr="00902A63">
              <w:rPr>
                <w:rFonts w:ascii="Times New Roman" w:hAnsi="Times New Roman" w:cs="Times New Roman"/>
                <w:spacing w:val="4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vão</w:t>
            </w:r>
            <w:r w:rsidRPr="00902A63">
              <w:rPr>
                <w:rFonts w:ascii="Times New Roman" w:hAnsi="Times New Roman" w:cs="Times New Roman"/>
                <w:spacing w:val="4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Rede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Secundária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Posteação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existente</w:t>
            </w:r>
          </w:p>
        </w:tc>
        <w:tc>
          <w:tcPr>
            <w:tcW w:w="2392" w:type="dxa"/>
            <w:gridSpan w:val="2"/>
          </w:tcPr>
          <w:p w:rsidR="00597B18" w:rsidRPr="00902A63" w:rsidRDefault="00597B18" w:rsidP="009E7F56">
            <w:pPr>
              <w:pStyle w:val="TableParagraph"/>
              <w:spacing w:before="179"/>
              <w:ind w:left="897" w:right="8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85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3" w:type="dxa"/>
            <w:gridSpan w:val="2"/>
          </w:tcPr>
          <w:p w:rsidR="00597B18" w:rsidRPr="00902A63" w:rsidRDefault="00597B18" w:rsidP="009E7F56">
            <w:pPr>
              <w:pStyle w:val="TableParagraph"/>
              <w:spacing w:before="85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8.9</w:t>
            </w:r>
            <w:r w:rsidRPr="00902A63">
              <w:rPr>
                <w:rFonts w:ascii="Times New Roman" w:hAnsi="Times New Roman" w:cs="Times New Roman"/>
                <w:spacing w:val="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902A63">
              <w:rPr>
                <w:rFonts w:ascii="Times New Roman" w:hAnsi="Times New Roman" w:cs="Times New Roman"/>
                <w:spacing w:val="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(três)</w:t>
            </w:r>
            <w:r w:rsidRPr="00902A63">
              <w:rPr>
                <w:rFonts w:ascii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condutores</w:t>
            </w:r>
            <w:r w:rsidRPr="00902A63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</w:t>
            </w:r>
            <w:r w:rsidRPr="00902A63">
              <w:rPr>
                <w:rFonts w:ascii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vão</w:t>
            </w:r>
            <w:r w:rsidRPr="00902A63">
              <w:rPr>
                <w:rFonts w:ascii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Rede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Secundária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Posteação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existente</w:t>
            </w:r>
          </w:p>
        </w:tc>
        <w:tc>
          <w:tcPr>
            <w:tcW w:w="2392" w:type="dxa"/>
            <w:gridSpan w:val="2"/>
          </w:tcPr>
          <w:p w:rsidR="00597B18" w:rsidRPr="00902A63" w:rsidRDefault="00597B18" w:rsidP="009E7F56">
            <w:pPr>
              <w:pStyle w:val="TableParagraph"/>
              <w:ind w:left="897" w:right="8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71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3" w:type="dxa"/>
            <w:gridSpan w:val="2"/>
          </w:tcPr>
          <w:p w:rsidR="00597B18" w:rsidRPr="00902A63" w:rsidRDefault="00597B18" w:rsidP="009E7F56">
            <w:pPr>
              <w:pStyle w:val="TableParagraph"/>
              <w:spacing w:before="78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8.10</w:t>
            </w:r>
            <w:r w:rsidRPr="00902A63">
              <w:rPr>
                <w:rFonts w:ascii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902A63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(quatro)</w:t>
            </w:r>
            <w:r w:rsidRPr="00902A63">
              <w:rPr>
                <w:rFonts w:ascii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condutores</w:t>
            </w:r>
            <w:r w:rsidRPr="00902A63">
              <w:rPr>
                <w:rFonts w:ascii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</w:t>
            </w:r>
            <w:r w:rsidRPr="00902A63">
              <w:rPr>
                <w:rFonts w:ascii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vão</w:t>
            </w:r>
            <w:r w:rsidRPr="00902A63">
              <w:rPr>
                <w:rFonts w:ascii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Rede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Secundária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Posteação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existente</w:t>
            </w:r>
          </w:p>
        </w:tc>
        <w:tc>
          <w:tcPr>
            <w:tcW w:w="2392" w:type="dxa"/>
            <w:gridSpan w:val="2"/>
          </w:tcPr>
          <w:p w:rsidR="00597B18" w:rsidRPr="00902A63" w:rsidRDefault="00597B18" w:rsidP="009E7F56">
            <w:pPr>
              <w:pStyle w:val="TableParagraph"/>
              <w:ind w:left="897" w:right="8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85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3" w:type="dxa"/>
            <w:gridSpan w:val="2"/>
          </w:tcPr>
          <w:p w:rsidR="00597B18" w:rsidRPr="00902A63" w:rsidRDefault="00597B18" w:rsidP="009E7F56">
            <w:pPr>
              <w:pStyle w:val="TableParagraph"/>
              <w:spacing w:before="85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8.11</w:t>
            </w:r>
            <w:r w:rsidRPr="00902A63">
              <w:rPr>
                <w:rFonts w:ascii="Times New Roman" w:hAnsi="Times New Roman" w:cs="Times New Roman"/>
                <w:spacing w:val="4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3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3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Condutores</w:t>
            </w:r>
            <w:r w:rsidRPr="00902A63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Multiplexados</w:t>
            </w:r>
            <w:r w:rsidRPr="00902A63">
              <w:rPr>
                <w:rFonts w:ascii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</w:t>
            </w:r>
            <w:r w:rsidRPr="00902A63">
              <w:rPr>
                <w:rFonts w:ascii="Times New Roman" w:hAnsi="Times New Roman" w:cs="Times New Roman"/>
                <w:spacing w:val="3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vão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incluindo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emendas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conexões</w:t>
            </w:r>
          </w:p>
        </w:tc>
        <w:tc>
          <w:tcPr>
            <w:tcW w:w="2392" w:type="dxa"/>
            <w:gridSpan w:val="2"/>
          </w:tcPr>
          <w:p w:rsidR="00597B18" w:rsidRPr="00902A63" w:rsidRDefault="00597B18" w:rsidP="009E7F56">
            <w:pPr>
              <w:pStyle w:val="TableParagraph"/>
              <w:ind w:left="897" w:right="8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3" w:type="dxa"/>
            <w:gridSpan w:val="2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8.12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Reesticamento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refixação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rede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secundária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vão</w:t>
            </w:r>
          </w:p>
        </w:tc>
        <w:tc>
          <w:tcPr>
            <w:tcW w:w="2392" w:type="dxa"/>
            <w:gridSpan w:val="2"/>
          </w:tcPr>
          <w:p w:rsidR="00597B18" w:rsidRPr="00902A63" w:rsidRDefault="00597B18" w:rsidP="009E7F56">
            <w:pPr>
              <w:pStyle w:val="TableParagraph"/>
              <w:ind w:left="897" w:right="8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25"/>
        </w:trPr>
        <w:tc>
          <w:tcPr>
            <w:tcW w:w="572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8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"/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59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8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"/>
              <w:ind w:left="189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CONDUTORES</w:t>
            </w:r>
          </w:p>
        </w:tc>
        <w:tc>
          <w:tcPr>
            <w:tcW w:w="5143" w:type="dxa"/>
            <w:gridSpan w:val="2"/>
          </w:tcPr>
          <w:p w:rsidR="00597B18" w:rsidRPr="00902A63" w:rsidRDefault="00597B18" w:rsidP="009E7F56">
            <w:pPr>
              <w:pStyle w:val="TableParagraph"/>
              <w:spacing w:before="5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8.13</w:t>
            </w:r>
            <w:r w:rsidRPr="00902A63">
              <w:rPr>
                <w:rFonts w:ascii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Retirada</w:t>
            </w:r>
            <w:r w:rsidRPr="00902A63">
              <w:rPr>
                <w:rFonts w:ascii="Times New Roman" w:hAnsi="Times New Roman" w:cs="Times New Roman"/>
                <w:spacing w:val="2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2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até</w:t>
            </w:r>
            <w:r w:rsidRPr="00902A63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902A6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(três)</w:t>
            </w:r>
            <w:r w:rsidRPr="00902A63">
              <w:rPr>
                <w:rFonts w:ascii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condutores</w:t>
            </w:r>
            <w:r w:rsidRPr="00902A63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</w:t>
            </w:r>
            <w:r w:rsidRPr="00902A63">
              <w:rPr>
                <w:rFonts w:ascii="Times New Roman" w:hAnsi="Times New Roman" w:cs="Times New Roman"/>
                <w:spacing w:val="2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vão</w:t>
            </w:r>
            <w:r w:rsidRPr="00902A63">
              <w:rPr>
                <w:rFonts w:ascii="Times New Roman" w:hAnsi="Times New Roman" w:cs="Times New Roman"/>
                <w:spacing w:val="2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rede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secundária</w:t>
            </w:r>
          </w:p>
        </w:tc>
        <w:tc>
          <w:tcPr>
            <w:tcW w:w="2392" w:type="dxa"/>
            <w:gridSpan w:val="2"/>
          </w:tcPr>
          <w:p w:rsidR="00597B18" w:rsidRPr="00902A63" w:rsidRDefault="00597B18" w:rsidP="009E7F56">
            <w:pPr>
              <w:pStyle w:val="TableParagraph"/>
              <w:spacing w:before="157"/>
              <w:ind w:left="897" w:right="8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25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3" w:type="dxa"/>
            <w:gridSpan w:val="2"/>
          </w:tcPr>
          <w:p w:rsidR="00597B18" w:rsidRPr="00902A63" w:rsidRDefault="00597B18" w:rsidP="009E7F56">
            <w:pPr>
              <w:pStyle w:val="TableParagraph"/>
              <w:spacing w:before="57" w:line="235" w:lineRule="auto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8.14 - Instalação de Cabos Condutores em Alumínio ou Cobre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até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35mm</w:t>
            </w:r>
            <w:r w:rsidRPr="00902A63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 xml:space="preserve">2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metro</w:t>
            </w:r>
          </w:p>
        </w:tc>
        <w:tc>
          <w:tcPr>
            <w:tcW w:w="2392" w:type="dxa"/>
            <w:gridSpan w:val="2"/>
          </w:tcPr>
          <w:p w:rsidR="00597B18" w:rsidRPr="00902A63" w:rsidRDefault="00597B18" w:rsidP="009E7F56">
            <w:pPr>
              <w:pStyle w:val="TableParagraph"/>
              <w:spacing w:before="157"/>
              <w:ind w:left="897" w:right="89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25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3" w:type="dxa"/>
            <w:gridSpan w:val="2"/>
          </w:tcPr>
          <w:p w:rsidR="00597B18" w:rsidRPr="00902A63" w:rsidRDefault="00597B18" w:rsidP="009E7F56">
            <w:pPr>
              <w:pStyle w:val="TableParagraph"/>
              <w:spacing w:before="57" w:line="235" w:lineRule="auto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8.15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 Instalação de Cabos</w:t>
            </w:r>
            <w:r w:rsidRPr="00902A63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Condutores em Alumínio ou Cobre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50mm</w:t>
            </w:r>
            <w:r w:rsidRPr="00902A63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 xml:space="preserve">2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até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95mm</w:t>
            </w:r>
            <w:r w:rsidRPr="00902A63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2</w:t>
            </w:r>
            <w:r w:rsidRPr="00902A63">
              <w:rPr>
                <w:rFonts w:ascii="Times New Roman" w:hAnsi="Times New Roman" w:cs="Times New Roman"/>
                <w:spacing w:val="-2"/>
                <w:position w:val="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metro</w:t>
            </w:r>
          </w:p>
        </w:tc>
        <w:tc>
          <w:tcPr>
            <w:tcW w:w="2392" w:type="dxa"/>
            <w:gridSpan w:val="2"/>
          </w:tcPr>
          <w:p w:rsidR="00597B18" w:rsidRPr="00902A63" w:rsidRDefault="00597B18" w:rsidP="009E7F56">
            <w:pPr>
              <w:pStyle w:val="TableParagraph"/>
              <w:spacing w:before="157"/>
              <w:ind w:left="897" w:right="89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25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3" w:type="dxa"/>
            <w:gridSpan w:val="2"/>
          </w:tcPr>
          <w:p w:rsidR="00597B18" w:rsidRPr="00902A63" w:rsidRDefault="00597B18" w:rsidP="009E7F56">
            <w:pPr>
              <w:pStyle w:val="TableParagraph"/>
              <w:spacing w:before="58" w:line="235" w:lineRule="auto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8.16</w:t>
            </w:r>
            <w:r w:rsidRPr="00902A63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 Instalação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Cabos</w:t>
            </w:r>
            <w:r w:rsidRPr="00902A63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Condutores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 Aluminio ou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Cobre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acima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 120mm</w:t>
            </w:r>
            <w:r w:rsidRPr="00902A63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 xml:space="preserve">2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 metro</w:t>
            </w:r>
          </w:p>
        </w:tc>
        <w:tc>
          <w:tcPr>
            <w:tcW w:w="2392" w:type="dxa"/>
            <w:gridSpan w:val="2"/>
          </w:tcPr>
          <w:p w:rsidR="00597B18" w:rsidRPr="00902A63" w:rsidRDefault="00597B18" w:rsidP="009E7F56">
            <w:pPr>
              <w:pStyle w:val="TableParagraph"/>
              <w:spacing w:before="157"/>
              <w:ind w:left="897" w:right="89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25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3" w:type="dxa"/>
            <w:gridSpan w:val="2"/>
          </w:tcPr>
          <w:p w:rsidR="00597B18" w:rsidRPr="00902A63" w:rsidRDefault="00597B18" w:rsidP="009E7F56">
            <w:pPr>
              <w:pStyle w:val="TableParagraph"/>
              <w:spacing w:before="5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8.17</w:t>
            </w:r>
            <w:r w:rsidRPr="00902A63">
              <w:rPr>
                <w:rFonts w:ascii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Retirada</w:t>
            </w:r>
            <w:r w:rsidRPr="00902A63">
              <w:rPr>
                <w:rFonts w:ascii="Times New Roman" w:hAnsi="Times New Roman" w:cs="Times New Roman"/>
                <w:spacing w:val="3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902A63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(quatro)</w:t>
            </w:r>
            <w:r w:rsidRPr="00902A63">
              <w:rPr>
                <w:rFonts w:ascii="Times New Roman" w:hAnsi="Times New Roman" w:cs="Times New Roman"/>
                <w:spacing w:val="3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condutores</w:t>
            </w:r>
            <w:r w:rsidRPr="00902A63">
              <w:rPr>
                <w:rFonts w:ascii="Times New Roman" w:hAnsi="Times New Roman" w:cs="Times New Roman"/>
                <w:spacing w:val="3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</w:t>
            </w:r>
            <w:r w:rsidRPr="00902A63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vão</w:t>
            </w:r>
            <w:r w:rsidRPr="00902A63">
              <w:rPr>
                <w:rFonts w:ascii="Times New Roman" w:hAnsi="Times New Roman" w:cs="Times New Roman"/>
                <w:spacing w:val="3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rede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secundária</w:t>
            </w:r>
          </w:p>
        </w:tc>
        <w:tc>
          <w:tcPr>
            <w:tcW w:w="2392" w:type="dxa"/>
            <w:gridSpan w:val="2"/>
          </w:tcPr>
          <w:p w:rsidR="00597B18" w:rsidRPr="00902A63" w:rsidRDefault="00597B18" w:rsidP="009E7F56">
            <w:pPr>
              <w:pStyle w:val="TableParagraph"/>
              <w:spacing w:before="157"/>
              <w:ind w:left="897" w:right="8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7B18" w:rsidRPr="00902A63" w:rsidRDefault="00597B18" w:rsidP="00597B18">
      <w:pPr>
        <w:pStyle w:val="Corpodetexto"/>
        <w:rPr>
          <w:rFonts w:ascii="Times New Roman" w:hAnsi="Times New Roman" w:cs="Times New Roman"/>
          <w:b/>
          <w:i/>
          <w:sz w:val="20"/>
        </w:rPr>
      </w:pPr>
    </w:p>
    <w:p w:rsidR="00597B18" w:rsidRPr="00902A63" w:rsidRDefault="00597B18" w:rsidP="00597B18">
      <w:pPr>
        <w:pStyle w:val="Corpodetexto"/>
        <w:rPr>
          <w:rFonts w:ascii="Times New Roman" w:hAnsi="Times New Roman" w:cs="Times New Roman"/>
          <w:b/>
          <w:i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1659"/>
        <w:gridCol w:w="5142"/>
        <w:gridCol w:w="2391"/>
      </w:tblGrid>
      <w:tr w:rsidR="00597B18" w:rsidRPr="00902A63" w:rsidTr="009E7F56">
        <w:trPr>
          <w:trHeight w:val="302"/>
        </w:trPr>
        <w:tc>
          <w:tcPr>
            <w:tcW w:w="572" w:type="dxa"/>
            <w:vMerge w:val="restart"/>
            <w:tcBorders>
              <w:top w:val="nil"/>
            </w:tcBorders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59" w:type="dxa"/>
            <w:vMerge w:val="restart"/>
            <w:tcBorders>
              <w:top w:val="nil"/>
            </w:tcBorders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135" w:right="1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ESTAI</w:t>
            </w: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Contra</w:t>
            </w:r>
            <w:r w:rsidRPr="00902A63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7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22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5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  <w:r w:rsidRPr="00902A63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estai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</w:t>
            </w:r>
            <w:r w:rsidRPr="00902A63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02A63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poste,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cruzeta</w:t>
            </w:r>
            <w:r w:rsidRPr="00902A63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cruzeta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cruzeta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57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302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9.3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Retirada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contra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incluindo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retirada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estai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7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25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5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9.4</w:t>
            </w:r>
            <w:r w:rsidRPr="00902A63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Retirada</w:t>
            </w:r>
            <w:r w:rsidRPr="00902A63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902A63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estai</w:t>
            </w:r>
            <w:r w:rsidRPr="00902A63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</w:t>
            </w:r>
            <w:r w:rsidRPr="00902A63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02A63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poste,</w:t>
            </w:r>
            <w:r w:rsidRPr="00902A63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cruzeta</w:t>
            </w:r>
            <w:r w:rsidRPr="00902A63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02A63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cruzeta</w:t>
            </w:r>
            <w:r w:rsidRPr="00902A63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ou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cruzeta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57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62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59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62"/>
              <w:ind w:lef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DERIVAÇÃO</w:t>
            </w: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Derivação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Subterrânea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Média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Tensão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4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Derivação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Subterrânea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Baixa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Tensão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4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10.3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Retirada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derivação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subterrânea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alta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tensão.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4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300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10.4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Retirada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derivação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subterrânea</w:t>
            </w:r>
            <w:r w:rsidRPr="00902A6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baixa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tensão.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7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56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71"/>
              <w:ind w:left="68" w:righ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10.5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 Retirada de derivação primária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monofásica, sem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troca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poste,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 retirada 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chave,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para-raios, etc.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74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68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75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10.6</w:t>
            </w:r>
            <w:r w:rsidRPr="00902A63">
              <w:rPr>
                <w:rFonts w:ascii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2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Retirada</w:t>
            </w:r>
            <w:r w:rsidRPr="00902A63">
              <w:rPr>
                <w:rFonts w:ascii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derivação</w:t>
            </w:r>
            <w:r w:rsidRPr="00902A63">
              <w:rPr>
                <w:rFonts w:ascii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primária</w:t>
            </w:r>
            <w:r w:rsidRPr="00902A63">
              <w:rPr>
                <w:rFonts w:ascii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trifásica,</w:t>
            </w:r>
            <w:r w:rsidRPr="00902A63">
              <w:rPr>
                <w:rFonts w:ascii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sem</w:t>
            </w:r>
            <w:r w:rsidRPr="00902A63">
              <w:rPr>
                <w:rFonts w:ascii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troca</w:t>
            </w:r>
            <w:r w:rsidRPr="00902A63">
              <w:rPr>
                <w:rFonts w:ascii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poste,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retirada 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chave,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para-raios,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etc.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79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28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59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28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EQUIPAMENTOS</w:t>
            </w: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chaves –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faca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basculhante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tripolar.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7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885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133"/>
              <w:ind w:left="68" w:right="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regulador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tensão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estrutura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monofásica, com instalação de poste, inclusive chaves e para-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raios.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85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85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11.3</w:t>
            </w:r>
            <w:r w:rsidRPr="00902A63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banco</w:t>
            </w:r>
            <w:r w:rsidRPr="00902A63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regulador</w:t>
            </w:r>
            <w:r w:rsidRPr="00902A63">
              <w:rPr>
                <w:rFonts w:ascii="Times New Roman" w:hAnsi="Times New Roman" w:cs="Times New Roman"/>
                <w:spacing w:val="29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tensão</w:t>
            </w:r>
            <w:r w:rsidRPr="00902A63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trifásico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poste,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inclusive chaves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 para-raios.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35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76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11.4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Retirada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chave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basculhante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tripolar.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76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302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11.5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Retirada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regulador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tensão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monofásico.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7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85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3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11.6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Retirada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regulador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tensão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trifásico.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37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5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59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43"/>
              <w:ind w:left="138" w:right="1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SERVIÇOS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DIVERSOS EM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REDES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URBANAS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PRAÇAS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CALÇADÕES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PONTES</w:t>
            </w: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12.1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Aprumar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4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08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12.2</w:t>
            </w:r>
            <w:r w:rsidRPr="00902A63">
              <w:rPr>
                <w:rFonts w:ascii="Times New Roman" w:hAnsi="Times New Roman" w:cs="Times New Roman"/>
                <w:spacing w:val="29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Cava</w:t>
            </w:r>
            <w:r w:rsidRPr="00902A63">
              <w:rPr>
                <w:rFonts w:ascii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para</w:t>
            </w:r>
            <w:r w:rsidRPr="00902A63">
              <w:rPr>
                <w:rFonts w:ascii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</w:t>
            </w:r>
            <w:r w:rsidRPr="00902A6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rocha,</w:t>
            </w:r>
            <w:r w:rsidRPr="00902A63">
              <w:rPr>
                <w:rFonts w:ascii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incluindo</w:t>
            </w:r>
            <w:r w:rsidRPr="00902A63">
              <w:rPr>
                <w:rFonts w:ascii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02A63">
              <w:rPr>
                <w:rFonts w:ascii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50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301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12.3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Cava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reaterrada</w:t>
            </w:r>
            <w:r w:rsidRPr="00902A6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inclusive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recomposição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passeio.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7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12.4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Cava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reaterrada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sem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recomposição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passeio.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4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47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32" w:line="207" w:lineRule="exact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12.5</w:t>
            </w:r>
            <w:r w:rsidRPr="00902A63">
              <w:rPr>
                <w:rFonts w:ascii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Concretagem</w:t>
            </w:r>
            <w:r w:rsidRPr="00902A63">
              <w:rPr>
                <w:rFonts w:ascii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base</w:t>
            </w:r>
            <w:r w:rsidRPr="00902A63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</w:t>
            </w:r>
            <w:r w:rsidRPr="00902A63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até</w:t>
            </w:r>
            <w:r w:rsidRPr="00902A63">
              <w:rPr>
                <w:rFonts w:ascii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Pr="00902A63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r w:rsidRPr="00902A63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(mão</w:t>
            </w:r>
          </w:p>
          <w:p w:rsidR="00597B18" w:rsidRPr="00902A63" w:rsidRDefault="00597B18" w:rsidP="009E7F56">
            <w:pPr>
              <w:pStyle w:val="TableParagraph"/>
              <w:spacing w:line="207" w:lineRule="exact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– de –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obra).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35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40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61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12.6</w:t>
            </w:r>
            <w:r w:rsidRPr="00902A63">
              <w:rPr>
                <w:rFonts w:ascii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Concretagem</w:t>
            </w:r>
            <w:r w:rsidRPr="00902A63">
              <w:rPr>
                <w:rFonts w:ascii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base</w:t>
            </w:r>
            <w:r w:rsidRPr="00902A63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</w:t>
            </w:r>
            <w:r w:rsidRPr="00902A63">
              <w:rPr>
                <w:rFonts w:ascii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acima</w:t>
            </w:r>
            <w:r w:rsidRPr="00902A63">
              <w:rPr>
                <w:rFonts w:ascii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Pr="00902A63">
              <w:rPr>
                <w:rFonts w:ascii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até</w:t>
            </w:r>
            <w:r w:rsidRPr="00902A63">
              <w:rPr>
                <w:rFonts w:ascii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(mão</w:t>
            </w:r>
            <w:r w:rsidRPr="00902A63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obra).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64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10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12.7</w:t>
            </w:r>
            <w:r w:rsidRPr="00902A63">
              <w:rPr>
                <w:rFonts w:ascii="Times New Roman" w:hAnsi="Times New Roman" w:cs="Times New Roman"/>
                <w:spacing w:val="3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3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Concretagem</w:t>
            </w:r>
            <w:r w:rsidRPr="00902A63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3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base</w:t>
            </w:r>
            <w:r w:rsidRPr="00902A63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3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</w:t>
            </w:r>
            <w:r w:rsidRPr="00902A63">
              <w:rPr>
                <w:rFonts w:ascii="Times New Roman" w:hAnsi="Times New Roman" w:cs="Times New Roman"/>
                <w:spacing w:val="3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acima</w:t>
            </w:r>
            <w:r w:rsidRPr="00902A63">
              <w:rPr>
                <w:rFonts w:ascii="Times New Roman" w:hAnsi="Times New Roman" w:cs="Times New Roman"/>
                <w:spacing w:val="3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Pr="00902A63">
              <w:rPr>
                <w:rFonts w:ascii="Times New Roman" w:hAnsi="Times New Roman" w:cs="Times New Roman"/>
                <w:spacing w:val="3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(mão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obra).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50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494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39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12.8</w:t>
            </w:r>
            <w:r w:rsidRPr="00902A6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Material</w:t>
            </w:r>
            <w:r w:rsidRPr="00902A63">
              <w:rPr>
                <w:rFonts w:ascii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para</w:t>
            </w:r>
            <w:r w:rsidRPr="00902A6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Concretagem</w:t>
            </w:r>
            <w:r w:rsidRPr="00902A63">
              <w:rPr>
                <w:rFonts w:ascii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base</w:t>
            </w:r>
            <w:r w:rsidRPr="00902A63">
              <w:rPr>
                <w:rFonts w:ascii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</w:t>
            </w:r>
            <w:r w:rsidRPr="00902A63">
              <w:rPr>
                <w:rFonts w:ascii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até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DAN.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43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47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32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12.9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Material</w:t>
            </w:r>
            <w:r w:rsidRPr="00902A63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para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Concretagem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base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</w:t>
            </w:r>
            <w:r w:rsidRPr="00902A63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acima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até 600 DAN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35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496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39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12.10</w:t>
            </w:r>
            <w:r w:rsidRPr="00902A63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Material</w:t>
            </w:r>
            <w:r w:rsidRPr="00902A63">
              <w:rPr>
                <w:rFonts w:ascii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para</w:t>
            </w:r>
            <w:r w:rsidRPr="00902A63">
              <w:rPr>
                <w:rFonts w:ascii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Concretagem</w:t>
            </w:r>
            <w:r w:rsidRPr="00902A63">
              <w:rPr>
                <w:rFonts w:ascii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base</w:t>
            </w:r>
            <w:r w:rsidRPr="00902A63">
              <w:rPr>
                <w:rFonts w:ascii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</w:t>
            </w:r>
            <w:r w:rsidRPr="00902A63">
              <w:rPr>
                <w:rFonts w:ascii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acima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600 DAN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43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825"/>
        </w:trPr>
        <w:tc>
          <w:tcPr>
            <w:tcW w:w="572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59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41"/>
              <w:ind w:left="138" w:right="1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SERVIÇOS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DIVERSOS EM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REDES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URBANAS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PRAÇAS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CALÇADÕES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PONTES</w:t>
            </w: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99"/>
              <w:ind w:left="68" w:right="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12.11</w:t>
            </w:r>
            <w:r w:rsidRPr="00902A63">
              <w:rPr>
                <w:rFonts w:ascii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</w:t>
            </w:r>
            <w:r w:rsidRPr="00902A63">
              <w:rPr>
                <w:rFonts w:ascii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octogonal</w:t>
            </w:r>
            <w:r w:rsidRPr="00902A63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aço</w:t>
            </w:r>
            <w:r w:rsidRPr="00902A63">
              <w:rPr>
                <w:rFonts w:ascii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chicote</w:t>
            </w:r>
            <w:r w:rsidRPr="00902A63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duplo</w:t>
            </w:r>
            <w:r w:rsidRPr="00902A63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até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12m,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incluindo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montagem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luminárias,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caixa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passagem,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fiação,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conexões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elétricas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transporte.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1048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5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"/>
              <w:ind w:left="68" w:right="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12.12 - Instalação de poste octogonal de aço chicote simples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até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12m,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incluindo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montagem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luminárias,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caixa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passagem,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fiação,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conexões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elétricas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transporte.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302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12.13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aço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para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desvio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ramal.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7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7B18" w:rsidRPr="00902A63" w:rsidRDefault="00597B18" w:rsidP="00597B18">
      <w:pPr>
        <w:pStyle w:val="Corpodetexto"/>
        <w:rPr>
          <w:rFonts w:ascii="Times New Roman" w:hAnsi="Times New Roman" w:cs="Times New Roman"/>
          <w:b/>
          <w:i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1659"/>
        <w:gridCol w:w="5142"/>
        <w:gridCol w:w="2391"/>
      </w:tblGrid>
      <w:tr w:rsidR="00597B18" w:rsidRPr="00902A63" w:rsidTr="009E7F56">
        <w:trPr>
          <w:trHeight w:val="1050"/>
        </w:trPr>
        <w:tc>
          <w:tcPr>
            <w:tcW w:w="572" w:type="dxa"/>
            <w:vMerge w:val="restart"/>
            <w:tcBorders>
              <w:top w:val="nil"/>
            </w:tcBorders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Merge w:val="restart"/>
            <w:tcBorders>
              <w:top w:val="nil"/>
            </w:tcBorders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111"/>
              <w:ind w:left="68" w:right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12.14</w:t>
            </w:r>
            <w:r w:rsidRPr="00902A63">
              <w:rPr>
                <w:rFonts w:ascii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</w:t>
            </w:r>
            <w:r w:rsidRPr="00902A63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aço</w:t>
            </w:r>
            <w:r w:rsidRPr="00902A6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5m</w:t>
            </w:r>
            <w:r w:rsidRPr="00902A6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até</w:t>
            </w:r>
            <w:r w:rsidRPr="00902A63">
              <w:rPr>
                <w:rFonts w:ascii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6m</w:t>
            </w:r>
            <w:r w:rsidRPr="00902A63">
              <w:rPr>
                <w:rFonts w:ascii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altura</w:t>
            </w:r>
            <w:r w:rsidRPr="00902A63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livre para luminária decorativa em Praças Públicas, incluindo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montagem de luminária, equipamentos, caixa de passagem,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fiação,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conexões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elétricas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transporte.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101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2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68" w:right="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12.15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aço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8,5m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para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luminária, incluindo montagem de luminária, equipamentos,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caixa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passagem,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fiação,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conexões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elétricas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transporte.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77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765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71"/>
              <w:ind w:left="68" w:right="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12.16 - Instalação de poste ornamental 9 a 12m, incluindo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 de luminárias, equipamentos, caixa de passagem,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fiação,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conexões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elétricas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transporte.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10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 w:righ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12.17</w:t>
            </w:r>
            <w:r w:rsidRPr="00902A63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Confecção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base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para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flangeado,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inclusive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material.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50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77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78"/>
              <w:ind w:left="68" w:right="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12.18 - Instalação de poste ornamental 13 a 17m, incluindo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 de luminárias, equipamentos, caixa de passagem,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fiação,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conexões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elétricas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transporte.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10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12.19</w:t>
            </w:r>
            <w:r w:rsidRPr="00902A63">
              <w:rPr>
                <w:rFonts w:ascii="Times New Roman" w:hAnsi="Times New Roman" w:cs="Times New Roman"/>
                <w:spacing w:val="4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escora</w:t>
            </w:r>
            <w:r w:rsidRPr="00902A63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subsolo,</w:t>
            </w:r>
            <w:r w:rsidRPr="00902A63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incluindo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recomposição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do passeio.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50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08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12.20</w:t>
            </w:r>
            <w:r w:rsidRPr="00902A63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</w:t>
            </w:r>
            <w:r w:rsidRPr="00902A63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</w:t>
            </w:r>
            <w:r w:rsidRPr="00902A63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até</w:t>
            </w:r>
            <w:r w:rsidRPr="00902A63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902A63">
              <w:rPr>
                <w:rFonts w:ascii="Times New Roman" w:hAnsi="Times New Roman" w:cs="Times New Roman"/>
                <w:spacing w:val="3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(quatro)</w:t>
            </w:r>
            <w:r w:rsidRPr="00902A63">
              <w:rPr>
                <w:rFonts w:ascii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Projetores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para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Iluminação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 Campo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Futebol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50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101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95"/>
              <w:ind w:left="68" w:right="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12.21 - Instalação de poste ornamental até 6m de altura livre,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incluindo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 luminárias,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equipamentos, caixa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passagem, fiação, conexões elétricas e transporte em base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existente.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77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302"/>
        </w:trPr>
        <w:tc>
          <w:tcPr>
            <w:tcW w:w="572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6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59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148" w:right="139"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SERVIÇOS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ADICIONAIS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REDES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URBANAS</w:t>
            </w: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Caixa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passagem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alvenaria,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para</w:t>
            </w:r>
            <w:r w:rsidRPr="00902A6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Média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Tensão.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7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13.2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Caixa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passagem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alvenaria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para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Baixa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Tensão.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4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671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128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13.3</w:t>
            </w:r>
            <w:r w:rsidRPr="00902A63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Operação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dispositivo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proteção</w:t>
            </w:r>
            <w:r w:rsidRPr="00902A63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para</w:t>
            </w:r>
            <w:r w:rsidRPr="00902A63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transferência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carga,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 sinalização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(por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ponto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intervenção).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10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13.4</w:t>
            </w:r>
            <w:r w:rsidRPr="00902A63">
              <w:rPr>
                <w:rFonts w:ascii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Sinalização</w:t>
            </w:r>
            <w:r w:rsidRPr="00902A63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dispositivo</w:t>
            </w:r>
            <w:r w:rsidRPr="00902A63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proteção</w:t>
            </w:r>
            <w:r w:rsidRPr="00902A63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(NA),</w:t>
            </w:r>
            <w:r w:rsidRPr="00902A63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excluindo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os dispositivos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manobrados.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50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731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15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13.5</w:t>
            </w:r>
            <w:r w:rsidRPr="00902A63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Abertura</w:t>
            </w:r>
            <w:r w:rsidRPr="00902A63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ou</w:t>
            </w:r>
            <w:r w:rsidRPr="00902A63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Fechamento</w:t>
            </w:r>
            <w:r w:rsidRPr="00902A63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jampe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para seccionamento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ou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emenda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circuito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MT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condição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manobra.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1005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87"/>
              <w:ind w:left="68" w:right="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13.6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Abrir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valeta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asfalto,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(metro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linear),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lançamento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dutos,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inclusive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recomposição,</w:t>
            </w:r>
            <w:r w:rsidRPr="00902A63">
              <w:rPr>
                <w:rFonts w:ascii="Times New Roman" w:hAnsi="Times New Roman" w:cs="Times New Roman"/>
                <w:spacing w:val="5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lançamento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dos cabos e conexões elétricas com fornecimento do concreto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asfáltico.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68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107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1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"/>
              <w:ind w:left="68" w:right="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13.7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Abrir valeta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passeio,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 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(metro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linear), com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lançamento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dutos,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inclusive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recomposição,</w:t>
            </w:r>
            <w:r w:rsidRPr="00902A63">
              <w:rPr>
                <w:rFonts w:ascii="Times New Roman" w:hAnsi="Times New Roman" w:cs="Times New Roman"/>
                <w:spacing w:val="5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lançamento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dos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cabos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conexões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elétrica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fornecimento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concreto.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750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63"/>
              <w:ind w:left="68" w:right="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13.8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Valeta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terra, por m,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lançamento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dutos,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inclusive recomposição, lançamento dos cabos e conexões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elétricas.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1048"/>
        </w:trPr>
        <w:tc>
          <w:tcPr>
            <w:tcW w:w="572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40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59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2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148" w:right="139"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SERVIÇOS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ADICIONAIS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REDES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URBANAS</w:t>
            </w: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5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68" w:right="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13.9 - Valeta em grama, por m (metro linear), com lançamento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 dutos, inclusive recomposição, lançamento dos cabos 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conexões elétricas com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fornecimento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grama.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810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95"/>
              <w:ind w:left="68" w:right="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13.10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cobertura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isolante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(por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fase/vão)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incluindo-se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retirada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objetos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poda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árvore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quando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necessário.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7B18" w:rsidRPr="00902A63" w:rsidRDefault="00597B18" w:rsidP="00597B18">
      <w:pPr>
        <w:pStyle w:val="Corpodetexto"/>
        <w:rPr>
          <w:rFonts w:ascii="Times New Roman" w:hAnsi="Times New Roman" w:cs="Times New Roman"/>
          <w:b/>
          <w:i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1659"/>
        <w:gridCol w:w="5142"/>
        <w:gridCol w:w="2391"/>
      </w:tblGrid>
      <w:tr w:rsidR="00597B18" w:rsidRPr="00902A63" w:rsidTr="009E7F56">
        <w:trPr>
          <w:trHeight w:val="302"/>
        </w:trPr>
        <w:tc>
          <w:tcPr>
            <w:tcW w:w="572" w:type="dxa"/>
            <w:vMerge w:val="restart"/>
            <w:tcBorders>
              <w:top w:val="nil"/>
            </w:tcBorders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Merge w:val="restart"/>
            <w:tcBorders>
              <w:top w:val="nil"/>
            </w:tcBorders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13.11 -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Assentamento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Caixa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Pré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moldada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tipo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7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13.12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– Assentamento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Caixa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Pré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moldada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tipo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ZB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4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13.13 -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Assentamento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Caixa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Pré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moldada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tipo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ZC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4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13.14 -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Assentamento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Aro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Tampa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para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Caixa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tipo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4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13.15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Assentamento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Aro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Tampa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para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caixa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tipo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ZB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7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13.16 -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Assentamento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Aro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Tampa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para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Caixa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tipo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ZC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7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302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13.17 -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Retirada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Aro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Tampa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Caixa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tipo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7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13.18 -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Retirada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Aro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Tampa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Caixa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tipo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ZB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4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7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  <w:tcBorders>
              <w:bottom w:val="single" w:sz="6" w:space="0" w:color="000000"/>
            </w:tcBorders>
          </w:tcPr>
          <w:p w:rsidR="00597B18" w:rsidRPr="00902A63" w:rsidRDefault="00597B18" w:rsidP="009E7F56">
            <w:pPr>
              <w:pStyle w:val="TableParagraph"/>
              <w:spacing w:before="4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13.19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– Retirada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Aro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Tampa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Caixa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tipo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ZC</w:t>
            </w:r>
          </w:p>
        </w:tc>
        <w:tc>
          <w:tcPr>
            <w:tcW w:w="2391" w:type="dxa"/>
            <w:tcBorders>
              <w:bottom w:val="single" w:sz="6" w:space="0" w:color="000000"/>
            </w:tcBorders>
          </w:tcPr>
          <w:p w:rsidR="00597B18" w:rsidRPr="00902A63" w:rsidRDefault="00597B18" w:rsidP="009E7F56">
            <w:pPr>
              <w:pStyle w:val="TableParagraph"/>
              <w:spacing w:before="44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7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  <w:tcBorders>
              <w:top w:val="single" w:sz="6" w:space="0" w:color="000000"/>
            </w:tcBorders>
          </w:tcPr>
          <w:p w:rsidR="00597B18" w:rsidRPr="00902A63" w:rsidRDefault="00597B18" w:rsidP="009E7F56">
            <w:pPr>
              <w:pStyle w:val="TableParagraph"/>
              <w:spacing w:before="42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13.20 -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Construção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Caixa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</w:p>
        </w:tc>
        <w:tc>
          <w:tcPr>
            <w:tcW w:w="2391" w:type="dxa"/>
            <w:tcBorders>
              <w:top w:val="single" w:sz="6" w:space="0" w:color="000000"/>
            </w:tcBorders>
          </w:tcPr>
          <w:p w:rsidR="00597B18" w:rsidRPr="00902A63" w:rsidRDefault="00597B18" w:rsidP="009E7F56">
            <w:pPr>
              <w:pStyle w:val="TableParagraph"/>
              <w:spacing w:before="42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13.21 -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Construção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Caixa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ZB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7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13.22 -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Construção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Caixa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ZC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7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702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39"/>
              <w:ind w:left="68" w:right="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13.23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prumadas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postes,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incluindo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eletrodutos,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lançamento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cabos,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caixa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passagem,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conexões elétricas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(por poste).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4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59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4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"/>
              <w:ind w:left="249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REDE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RURAL</w:t>
            </w: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14.1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Km RDP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1Ø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cabo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CAA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1/0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AWG.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7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14.2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Km RDP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3Ø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cabo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CAA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1/0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AWG.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7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496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39"/>
              <w:ind w:left="68" w:righ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14.3</w:t>
            </w:r>
            <w:r w:rsidRPr="00902A63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02A63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Km</w:t>
            </w:r>
            <w:r w:rsidRPr="00902A63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RDP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3Ø cabo</w:t>
            </w:r>
            <w:r w:rsidRPr="00902A63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CAA</w:t>
            </w:r>
            <w:r w:rsidRPr="00902A63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02A63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4/0</w:t>
            </w:r>
            <w:r w:rsidRPr="00902A63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AWG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336,4 MCM.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45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14.4 -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 Km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RDP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1Ø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cabo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50mm².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4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477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133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14.5 -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Km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RDP 3Ø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cabo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50mm² a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150mm².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33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462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23" w:line="207" w:lineRule="exact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14.6</w:t>
            </w:r>
            <w:r w:rsidRPr="00902A63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derivação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1Ø</w:t>
            </w:r>
            <w:r w:rsidRPr="00902A63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sem</w:t>
            </w:r>
            <w:r w:rsidRPr="00902A63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troca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poste,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cabo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597B18" w:rsidRPr="00902A63" w:rsidRDefault="00597B18" w:rsidP="009E7F56">
            <w:pPr>
              <w:pStyle w:val="TableParagraph"/>
              <w:spacing w:line="207" w:lineRule="exact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1/0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AWG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ou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50mm².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26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445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15" w:line="207" w:lineRule="exact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14.7</w:t>
            </w:r>
            <w:r w:rsidRPr="00902A63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derivação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3Ø</w:t>
            </w:r>
            <w:r w:rsidRPr="00902A63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sem</w:t>
            </w:r>
            <w:r w:rsidRPr="00902A63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troca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poste,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cabo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597B18" w:rsidRPr="00902A63" w:rsidRDefault="00597B18" w:rsidP="009E7F56">
            <w:pPr>
              <w:pStyle w:val="TableParagraph"/>
              <w:spacing w:line="204" w:lineRule="exact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1/0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AWG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ou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50mm².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19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10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14.8</w:t>
            </w:r>
            <w:r w:rsidRPr="00902A63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derivação</w:t>
            </w:r>
            <w:r w:rsidRPr="00902A63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3Ø</w:t>
            </w:r>
            <w:r w:rsidRPr="00902A63">
              <w:rPr>
                <w:rFonts w:ascii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sem</w:t>
            </w:r>
            <w:r w:rsidRPr="00902A63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troca</w:t>
            </w:r>
            <w:r w:rsidRPr="00902A63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poste,</w:t>
            </w:r>
            <w:r w:rsidRPr="00902A63">
              <w:rPr>
                <w:rFonts w:ascii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cabo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4/0 –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1/0 AWG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336,4 MCM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ou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150mm².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50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66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2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14.9 -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S/E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rural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1Ø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padrão,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sem mureta.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27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462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126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14.10 -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S/E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rural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3Ø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 padrão,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sem mureta.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26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491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3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14.11</w:t>
            </w:r>
            <w:r w:rsidRPr="00902A63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Conversão</w:t>
            </w:r>
            <w:r w:rsidRPr="00902A63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RDR</w:t>
            </w:r>
            <w:r w:rsidRPr="00902A63">
              <w:rPr>
                <w:rFonts w:ascii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1Ø,</w:t>
            </w:r>
            <w:r w:rsidRPr="00902A63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CAA</w:t>
            </w:r>
            <w:r w:rsidRPr="00902A63">
              <w:rPr>
                <w:rFonts w:ascii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02A63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AWG</w:t>
            </w:r>
            <w:r w:rsidRPr="00902A63">
              <w:rPr>
                <w:rFonts w:ascii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para</w:t>
            </w:r>
            <w:r w:rsidRPr="00902A63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RDR</w:t>
            </w:r>
            <w:r w:rsidRPr="00902A63">
              <w:rPr>
                <w:rFonts w:ascii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3Ø,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CAA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4 AWG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Km</w:t>
            </w:r>
            <w:r w:rsidRPr="00902A63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sem substituição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 postes.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40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703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39"/>
              <w:ind w:left="68" w:right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14.12 - Conversão de RDR 1Ø ou 3Ø, CAA 4 – 1/0 AWG para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 RDR 3Ø, CAA 2 – 1/0 AWG por Km – sem substituição 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postes.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9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59" w:type="dxa"/>
            <w:vMerge w:val="restart"/>
          </w:tcPr>
          <w:p w:rsidR="00597B18" w:rsidRPr="00902A63" w:rsidRDefault="00597B18" w:rsidP="009E7F56">
            <w:pPr>
              <w:pStyle w:val="TableParagraph"/>
              <w:ind w:left="137" w:right="1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SERVIÇOS EM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PONTOS 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ILUMINAÇÃO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PÚBLICA PARA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MELHORIA 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AMPLIAÇÃO -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NÃO SE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CONFUNDEM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MANUTENÇÃO</w:t>
            </w:r>
          </w:p>
          <w:p w:rsidR="00597B18" w:rsidRPr="00902A63" w:rsidRDefault="00597B18" w:rsidP="009E7F56">
            <w:pPr>
              <w:pStyle w:val="TableParagraph"/>
              <w:spacing w:line="186" w:lineRule="exact"/>
              <w:ind w:left="136" w:right="1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SISTEMA</w:t>
            </w: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ponto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completo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4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15.2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ponto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semi –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completo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4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06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15.3</w:t>
            </w:r>
            <w:r w:rsidRPr="00902A63">
              <w:rPr>
                <w:rFonts w:ascii="Times New Roman" w:hAnsi="Times New Roman" w:cs="Times New Roman"/>
                <w:spacing w:val="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4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4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4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ponto</w:t>
            </w:r>
            <w:r w:rsidRPr="00902A63">
              <w:rPr>
                <w:rFonts w:ascii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não</w:t>
            </w:r>
            <w:r w:rsidRPr="00902A63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</w:t>
            </w:r>
            <w:r w:rsidRPr="00902A63">
              <w:rPr>
                <w:rFonts w:ascii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completo</w:t>
            </w:r>
            <w:r w:rsidRPr="00902A63">
              <w:rPr>
                <w:rFonts w:ascii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até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duas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luminárias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50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496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39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15.4</w:t>
            </w:r>
            <w:r w:rsidRPr="00902A63">
              <w:rPr>
                <w:rFonts w:ascii="Times New Roman" w:hAnsi="Times New Roman" w:cs="Times New Roman"/>
                <w:spacing w:val="3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ponto</w:t>
            </w:r>
            <w:r w:rsidRPr="00902A63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não</w:t>
            </w:r>
            <w:r w:rsidRPr="00902A63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</w:t>
            </w:r>
            <w:r w:rsidRPr="00902A63">
              <w:rPr>
                <w:rFonts w:ascii="Times New Roman" w:hAnsi="Times New Roman" w:cs="Times New Roman"/>
                <w:spacing w:val="3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completo</w:t>
            </w:r>
            <w:r w:rsidRPr="00902A63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três ou mais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luminárias.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43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15.5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Retirada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ponto</w:t>
            </w:r>
            <w:r w:rsidRPr="00902A6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completo.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4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323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59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15.6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Retirada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ponto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semi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completo.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59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482"/>
        </w:trPr>
        <w:tc>
          <w:tcPr>
            <w:tcW w:w="572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8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59" w:type="dxa"/>
            <w:vMerge w:val="restart"/>
          </w:tcPr>
          <w:p w:rsidR="00597B18" w:rsidRPr="00902A63" w:rsidRDefault="00597B18" w:rsidP="009E7F56">
            <w:pPr>
              <w:pStyle w:val="TableParagraph"/>
              <w:spacing w:before="18"/>
              <w:ind w:left="137" w:right="1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SERVIÇOS EM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PONTOS 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ILUMINAÇÃO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PÚBLICA PARA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MELHORIA 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AMPLIAÇÃO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32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15.7</w:t>
            </w:r>
            <w:r w:rsidRPr="00902A63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Retirada</w:t>
            </w:r>
            <w:r w:rsidRPr="00902A63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ponto</w:t>
            </w:r>
            <w:r w:rsidRPr="00902A63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não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</w:t>
            </w:r>
            <w:r w:rsidRPr="00902A63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completo</w:t>
            </w:r>
            <w:r w:rsidRPr="00902A63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até</w:t>
            </w:r>
            <w:r w:rsidRPr="00902A63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duas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luminárias.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35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47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30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15.8</w:t>
            </w:r>
            <w:r w:rsidRPr="00902A63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Retirada</w:t>
            </w:r>
            <w:r w:rsidRPr="00902A63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ponto</w:t>
            </w:r>
            <w:r w:rsidRPr="00902A63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não</w:t>
            </w:r>
            <w:r w:rsidRPr="00902A63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</w:t>
            </w:r>
            <w:r w:rsidRPr="00902A63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completo</w:t>
            </w:r>
            <w:r w:rsidRPr="00902A63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</w:t>
            </w:r>
            <w:r w:rsidRPr="00902A63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três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ou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mais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luminárias.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36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15.9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Substituição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luminária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ponto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4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7B18" w:rsidRPr="00902A63" w:rsidRDefault="00597B18" w:rsidP="00597B18">
      <w:pPr>
        <w:pStyle w:val="Corpodetexto"/>
        <w:rPr>
          <w:rFonts w:ascii="Times New Roman" w:hAnsi="Times New Roman" w:cs="Times New Roman"/>
          <w:b/>
          <w:i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1659"/>
        <w:gridCol w:w="5142"/>
        <w:gridCol w:w="2391"/>
      </w:tblGrid>
      <w:tr w:rsidR="00597B18" w:rsidRPr="00902A63" w:rsidTr="009E7F56">
        <w:trPr>
          <w:trHeight w:val="448"/>
        </w:trPr>
        <w:tc>
          <w:tcPr>
            <w:tcW w:w="572" w:type="dxa"/>
            <w:vMerge w:val="restart"/>
            <w:tcBorders>
              <w:top w:val="nil"/>
            </w:tcBorders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Merge w:val="restart"/>
            <w:tcBorders>
              <w:top w:val="nil"/>
            </w:tcBorders>
          </w:tcPr>
          <w:p w:rsidR="00597B18" w:rsidRPr="00902A63" w:rsidRDefault="00597B18" w:rsidP="009E7F56">
            <w:pPr>
              <w:pStyle w:val="TableParagraph"/>
              <w:spacing w:before="1"/>
              <w:ind w:left="189" w:right="177"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NÃO SE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CONFUNDEM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MANUTENÇÃO</w:t>
            </w:r>
            <w:r w:rsidRPr="00902A63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SISTEMA</w:t>
            </w: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8" w:line="210" w:lineRule="atLeast"/>
              <w:ind w:left="68" w:right="461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15.10 – Substituição luminária equipada com lâmpada de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descarga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luminária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LED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 ponto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21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445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119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15.11 -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Substituição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luminária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ponto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semi</w:t>
            </w:r>
            <w:r w:rsidRPr="00902A63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19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47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32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15.12 – Substituição luminária equipada com lâmpada de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descarga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luminária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LED</w:t>
            </w:r>
            <w:r w:rsidRPr="00902A6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 ponto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semi-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35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10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tabs>
                <w:tab w:val="left" w:pos="721"/>
                <w:tab w:val="left" w:pos="3668"/>
                <w:tab w:val="left" w:pos="4117"/>
              </w:tabs>
              <w:spacing w:before="49"/>
              <w:ind w:left="68" w:righ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15.13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-  </w:t>
            </w:r>
            <w:r w:rsidRPr="00902A63">
              <w:rPr>
                <w:rFonts w:ascii="Times New Roman" w:hAnsi="Times New Roman" w:cs="Times New Roman"/>
                <w:spacing w:val="4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 xml:space="preserve">Substituição  </w:t>
            </w:r>
            <w:r w:rsidRPr="00902A63">
              <w:rPr>
                <w:rFonts w:ascii="Times New Roman" w:hAnsi="Times New Roman" w:cs="Times New Roman"/>
                <w:spacing w:val="4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 xml:space="preserve">das  </w:t>
            </w:r>
            <w:r w:rsidRPr="00902A63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luminárias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ab/>
              <w:t>em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ab/>
              <w:t>ponto</w:t>
            </w:r>
            <w:r w:rsidRPr="00902A63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não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até duas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luminárias.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52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493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tabs>
                <w:tab w:val="left" w:pos="721"/>
                <w:tab w:val="left" w:pos="3668"/>
                <w:tab w:val="left" w:pos="4117"/>
              </w:tabs>
              <w:spacing w:before="39"/>
              <w:ind w:left="68" w:righ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15.14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-  </w:t>
            </w:r>
            <w:r w:rsidRPr="00902A63">
              <w:rPr>
                <w:rFonts w:ascii="Times New Roman" w:hAnsi="Times New Roman" w:cs="Times New Roman"/>
                <w:spacing w:val="4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 xml:space="preserve">Substituição  </w:t>
            </w:r>
            <w:r w:rsidRPr="00902A63">
              <w:rPr>
                <w:rFonts w:ascii="Times New Roman" w:hAnsi="Times New Roman" w:cs="Times New Roman"/>
                <w:spacing w:val="4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 xml:space="preserve">das  </w:t>
            </w:r>
            <w:r w:rsidRPr="00902A63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luminárias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ab/>
              <w:t>em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ab/>
              <w:t>ponto</w:t>
            </w:r>
            <w:r w:rsidRPr="00902A63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não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três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ou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mais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luminárias.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43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497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2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15.15</w:t>
            </w:r>
            <w:r w:rsidRPr="00902A63">
              <w:rPr>
                <w:rFonts w:ascii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Substituição</w:t>
            </w:r>
            <w:r w:rsidRPr="00902A63">
              <w:rPr>
                <w:rFonts w:ascii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luminárias</w:t>
            </w:r>
            <w:r w:rsidRPr="00902A63">
              <w:rPr>
                <w:rFonts w:ascii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ponto</w:t>
            </w:r>
            <w:r w:rsidRPr="00902A63">
              <w:rPr>
                <w:rFonts w:ascii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não</w:t>
            </w:r>
            <w:r w:rsidRPr="00902A63">
              <w:rPr>
                <w:rFonts w:ascii="Times New Roman" w:hAnsi="Times New Roman" w:cs="Times New Roman"/>
                <w:spacing w:val="3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luminárias LED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 três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ou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mais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luminárias.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45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3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61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15.16</w:t>
            </w:r>
            <w:r w:rsidRPr="00902A63">
              <w:rPr>
                <w:rFonts w:ascii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Substituição</w:t>
            </w:r>
            <w:r w:rsidRPr="00902A63">
              <w:rPr>
                <w:rFonts w:ascii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ponto</w:t>
            </w:r>
            <w:r w:rsidRPr="00902A63">
              <w:rPr>
                <w:rFonts w:ascii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</w:t>
            </w:r>
            <w:r w:rsidRPr="00902A63">
              <w:rPr>
                <w:rFonts w:ascii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</w:t>
            </w:r>
            <w:r w:rsidRPr="00902A63">
              <w:rPr>
                <w:rFonts w:ascii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ponto</w:t>
            </w:r>
            <w:r w:rsidRPr="00902A63">
              <w:rPr>
                <w:rFonts w:ascii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semi</w:t>
            </w:r>
            <w:r w:rsidRPr="00902A63">
              <w:rPr>
                <w:rFonts w:ascii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  <w:p w:rsidR="00597B18" w:rsidRPr="00902A63" w:rsidRDefault="00597B18" w:rsidP="009E7F56">
            <w:pPr>
              <w:pStyle w:val="TableParagraph"/>
              <w:spacing w:before="2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IP.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64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494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39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15.17</w:t>
            </w:r>
            <w:r w:rsidRPr="00902A63">
              <w:rPr>
                <w:rFonts w:ascii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Substituição</w:t>
            </w:r>
            <w:r w:rsidRPr="00902A63">
              <w:rPr>
                <w:rFonts w:ascii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ponto</w:t>
            </w:r>
            <w:r w:rsidRPr="00902A63">
              <w:rPr>
                <w:rFonts w:ascii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semi</w:t>
            </w:r>
            <w:r w:rsidRPr="00902A63">
              <w:rPr>
                <w:rFonts w:ascii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902A63">
              <w:rPr>
                <w:rFonts w:ascii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</w:t>
            </w:r>
            <w:r w:rsidRPr="00902A63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</w:t>
            </w:r>
            <w:r w:rsidRPr="00902A63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ponto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não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 IP.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43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448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16" w:line="206" w:lineRule="exact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15.18</w:t>
            </w:r>
            <w:r w:rsidRPr="00902A63">
              <w:rPr>
                <w:rFonts w:ascii="Times New Roman" w:hAnsi="Times New Roman" w:cs="Times New Roman"/>
                <w:spacing w:val="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Substituição</w:t>
            </w:r>
            <w:r w:rsidRPr="00902A63">
              <w:rPr>
                <w:rFonts w:ascii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ponto</w:t>
            </w:r>
            <w:r w:rsidRPr="00902A63">
              <w:rPr>
                <w:rFonts w:ascii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</w:t>
            </w:r>
            <w:r w:rsidRPr="00902A63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</w:t>
            </w:r>
            <w:r w:rsidRPr="00902A63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ponto</w:t>
            </w:r>
            <w:r w:rsidRPr="00902A63">
              <w:rPr>
                <w:rFonts w:ascii="Times New Roman" w:hAnsi="Times New Roman" w:cs="Times New Roman"/>
                <w:spacing w:val="4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não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 IP.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21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445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14" w:line="206" w:lineRule="exact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15.19</w:t>
            </w:r>
            <w:r w:rsidRPr="00902A63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Substituição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ponto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</w:t>
            </w:r>
            <w:r w:rsidRPr="00902A63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ponto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 IP.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19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496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39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15.20</w:t>
            </w:r>
            <w:r w:rsidRPr="00902A63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Substituição</w:t>
            </w:r>
            <w:r w:rsidRPr="00902A63">
              <w:rPr>
                <w:rFonts w:ascii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ponto</w:t>
            </w:r>
            <w:r w:rsidRPr="00902A63">
              <w:rPr>
                <w:rFonts w:ascii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semi</w:t>
            </w:r>
            <w:r w:rsidRPr="00902A63">
              <w:rPr>
                <w:rFonts w:ascii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</w:t>
            </w:r>
            <w:r w:rsidRPr="00902A63">
              <w:rPr>
                <w:rFonts w:ascii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</w:t>
            </w:r>
            <w:r w:rsidRPr="00902A63">
              <w:rPr>
                <w:rFonts w:ascii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ponto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semi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 convencional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 IP.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43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445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14" w:line="206" w:lineRule="exact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15.21</w:t>
            </w:r>
            <w:r w:rsidRPr="00902A63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Substituição</w:t>
            </w:r>
            <w:r w:rsidRPr="00902A63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ponto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não</w:t>
            </w:r>
            <w:r w:rsidRPr="00902A63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</w:t>
            </w:r>
            <w:r w:rsidRPr="00902A63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</w:t>
            </w:r>
            <w:r w:rsidRPr="00902A63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ponto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não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convencional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 IP.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19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300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15.22 -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Aterramento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Ferragens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Ip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7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15.23 -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Substituição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Braço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IP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Curto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Curto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7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302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15.24 -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Substituição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Braço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IP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Curto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Médio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7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15.25 -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Substituição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Braço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IP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Curto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Pesado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4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15.26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Substituição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Braço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IP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Médio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Médio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4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15.27 -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Substituição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Braço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IP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Médio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Pesado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7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15.28 -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Substituição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Braço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IP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Pesado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Pesado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7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15.29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Braço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IP Curto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7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302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15.30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Braço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IP Médio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7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15.31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Braço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IP Pesado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4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15.32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Retirada</w:t>
            </w:r>
            <w:r w:rsidRPr="00902A6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Completo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Equipamentos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4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300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15.33 -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Remoção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até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distância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(onze)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7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765"/>
        </w:trPr>
        <w:tc>
          <w:tcPr>
            <w:tcW w:w="572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8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659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35"/>
              <w:ind w:left="136" w:right="1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SERVIÇOS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PODA EM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ÁRVORES</w:t>
            </w: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174"/>
              <w:ind w:left="68" w:right="51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16.1 - Poda de árvore em Rede Primária e/ou Secundária sem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Proteção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 recolhimento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galhos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destinação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final.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77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78"/>
              <w:ind w:left="68" w:right="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16.2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Poda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árvore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Secundária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Isolada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ou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Canaletada, com Primário sem Proteção com recolhimento 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destinação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final.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1005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6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"/>
              <w:ind w:left="68" w:right="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16.3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Poda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árvore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Secundária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Isolada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ou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Canaletada, sem primário ou com Primário Protegido/Isolado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 recolhimento 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galhos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destinação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final.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69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16.4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Corte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cipós e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trepadeiras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RDR.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7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300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16.5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Recolhimento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galhos</w:t>
            </w:r>
            <w:r w:rsidRPr="00902A6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destinação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final.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47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41"/>
        </w:trPr>
        <w:tc>
          <w:tcPr>
            <w:tcW w:w="572" w:type="dxa"/>
          </w:tcPr>
          <w:p w:rsidR="00597B18" w:rsidRPr="00902A63" w:rsidRDefault="00597B18" w:rsidP="009E7F56">
            <w:pPr>
              <w:pStyle w:val="TableParagraph"/>
              <w:spacing w:before="167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659" w:type="dxa"/>
          </w:tcPr>
          <w:p w:rsidR="00597B18" w:rsidRPr="00902A63" w:rsidRDefault="00597B18" w:rsidP="009E7F56">
            <w:pPr>
              <w:pStyle w:val="TableParagraph"/>
              <w:spacing w:before="63"/>
              <w:ind w:left="412" w:right="195" w:hanging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SERVIÇOS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PODA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EM</w:t>
            </w: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63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16.6</w:t>
            </w:r>
            <w:r w:rsidRPr="00902A63">
              <w:rPr>
                <w:rFonts w:ascii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Poda</w:t>
            </w:r>
            <w:r w:rsidRPr="00902A63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cerca</w:t>
            </w:r>
            <w:r w:rsidRPr="00902A63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viva/bambu</w:t>
            </w:r>
            <w:r w:rsidRPr="00902A63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(por</w:t>
            </w:r>
            <w:r w:rsidRPr="00902A63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metro</w:t>
            </w:r>
            <w:r w:rsidRPr="00902A63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linear)</w:t>
            </w:r>
            <w:r w:rsidRPr="00902A63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recolhimento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 destinação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final.</w:t>
            </w:r>
          </w:p>
        </w:tc>
        <w:tc>
          <w:tcPr>
            <w:tcW w:w="2391" w:type="dxa"/>
          </w:tcPr>
          <w:p w:rsidR="00597B18" w:rsidRPr="00902A63" w:rsidRDefault="00597B18" w:rsidP="009E7F56">
            <w:pPr>
              <w:pStyle w:val="TableParagraph"/>
              <w:spacing w:before="167"/>
              <w:ind w:left="949" w:right="9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7B18" w:rsidRPr="00902A63" w:rsidRDefault="00597B18" w:rsidP="00597B18">
      <w:pPr>
        <w:pStyle w:val="Corpodetexto"/>
        <w:rPr>
          <w:rFonts w:ascii="Times New Roman" w:hAnsi="Times New Roman" w:cs="Times New Roman"/>
          <w:b/>
          <w:i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1659"/>
        <w:gridCol w:w="5142"/>
        <w:gridCol w:w="1321"/>
        <w:gridCol w:w="1071"/>
      </w:tblGrid>
      <w:tr w:rsidR="00597B18" w:rsidRPr="00902A63" w:rsidTr="009E7F56">
        <w:trPr>
          <w:trHeight w:val="810"/>
        </w:trPr>
        <w:tc>
          <w:tcPr>
            <w:tcW w:w="572" w:type="dxa"/>
            <w:vMerge w:val="restart"/>
            <w:tcBorders>
              <w:top w:val="nil"/>
            </w:tcBorders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Merge w:val="restart"/>
            <w:tcBorders>
              <w:top w:val="nil"/>
            </w:tcBorders>
          </w:tcPr>
          <w:p w:rsidR="00597B18" w:rsidRPr="00902A63" w:rsidRDefault="00597B18" w:rsidP="009E7F56">
            <w:pPr>
              <w:pStyle w:val="TableParagraph"/>
              <w:spacing w:before="1"/>
              <w:ind w:left="38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ÁRVORES</w:t>
            </w: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2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16.7</w:t>
            </w:r>
            <w:r w:rsidRPr="00902A63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Supressão</w:t>
            </w:r>
            <w:r w:rsidRPr="00902A63">
              <w:rPr>
                <w:rFonts w:ascii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árvore</w:t>
            </w:r>
            <w:r w:rsidRPr="00902A63">
              <w:rPr>
                <w:rFonts w:ascii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rede</w:t>
            </w:r>
            <w:r w:rsidRPr="00902A63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primária</w:t>
            </w:r>
            <w:r w:rsidRPr="00902A63">
              <w:rPr>
                <w:rFonts w:ascii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e/ou</w:t>
            </w:r>
            <w:r w:rsidRPr="00902A63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rede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secundária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recolhimento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galhos e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destinação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final.</w:t>
            </w:r>
          </w:p>
        </w:tc>
        <w:tc>
          <w:tcPr>
            <w:tcW w:w="2392" w:type="dxa"/>
            <w:gridSpan w:val="2"/>
          </w:tcPr>
          <w:p w:rsidR="00597B18" w:rsidRPr="00902A63" w:rsidRDefault="00597B18" w:rsidP="009E7F56">
            <w:pPr>
              <w:pStyle w:val="TableParagraph"/>
              <w:ind w:left="897" w:right="8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25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5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16.8</w:t>
            </w:r>
            <w:r w:rsidRPr="00902A63">
              <w:rPr>
                <w:rFonts w:ascii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2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Destoca</w:t>
            </w:r>
            <w:r w:rsidRPr="00902A63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árvore</w:t>
            </w:r>
            <w:r w:rsidRPr="00902A63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</w:t>
            </w:r>
            <w:r w:rsidRPr="00902A63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recomposição</w:t>
            </w:r>
            <w:r w:rsidRPr="00902A63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piso</w:t>
            </w:r>
            <w:r w:rsidRPr="00902A63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destinação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final 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resíduos.</w:t>
            </w:r>
          </w:p>
        </w:tc>
        <w:tc>
          <w:tcPr>
            <w:tcW w:w="2392" w:type="dxa"/>
            <w:gridSpan w:val="2"/>
          </w:tcPr>
          <w:p w:rsidR="00597B18" w:rsidRPr="00902A63" w:rsidRDefault="00597B18" w:rsidP="009E7F56">
            <w:pPr>
              <w:pStyle w:val="TableParagraph"/>
              <w:spacing w:before="157"/>
              <w:ind w:left="897" w:right="8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16.9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Plantio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fornecimento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mudas.</w:t>
            </w:r>
          </w:p>
        </w:tc>
        <w:tc>
          <w:tcPr>
            <w:tcW w:w="2392" w:type="dxa"/>
            <w:gridSpan w:val="2"/>
          </w:tcPr>
          <w:p w:rsidR="00597B18" w:rsidRPr="00902A63" w:rsidRDefault="00597B18" w:rsidP="009E7F56">
            <w:pPr>
              <w:pStyle w:val="TableParagraph"/>
              <w:spacing w:before="44"/>
              <w:ind w:left="897" w:right="8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2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659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153" w:right="125" w:firstLine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SUBTERRÃNEA</w:t>
            </w: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17.1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Caixa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passagem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alvenaria,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para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alta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tensão.</w:t>
            </w:r>
          </w:p>
        </w:tc>
        <w:tc>
          <w:tcPr>
            <w:tcW w:w="2392" w:type="dxa"/>
            <w:gridSpan w:val="2"/>
          </w:tcPr>
          <w:p w:rsidR="00597B18" w:rsidRPr="00902A63" w:rsidRDefault="00597B18" w:rsidP="009E7F56">
            <w:pPr>
              <w:pStyle w:val="TableParagraph"/>
              <w:spacing w:before="47"/>
              <w:ind w:left="897" w:right="8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316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5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17.2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 Caixa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passagem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alvenaria,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para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BT.</w:t>
            </w:r>
          </w:p>
        </w:tc>
        <w:tc>
          <w:tcPr>
            <w:tcW w:w="2392" w:type="dxa"/>
            <w:gridSpan w:val="2"/>
          </w:tcPr>
          <w:p w:rsidR="00597B18" w:rsidRPr="00902A63" w:rsidRDefault="00597B18" w:rsidP="009E7F56">
            <w:pPr>
              <w:pStyle w:val="TableParagraph"/>
              <w:spacing w:before="54"/>
              <w:ind w:left="897" w:right="8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1094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133"/>
              <w:ind w:left="68" w:right="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17.3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Abrir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valeta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asfalto,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(metro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linear),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lançamento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dutos,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inclusive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recomposição,</w:t>
            </w:r>
            <w:r w:rsidRPr="00902A63">
              <w:rPr>
                <w:rFonts w:ascii="Times New Roman" w:hAnsi="Times New Roman" w:cs="Times New Roman"/>
                <w:spacing w:val="5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lançamento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dos cabos e conexões elétricas com fornecimento do concreto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asfáltico.</w:t>
            </w:r>
          </w:p>
        </w:tc>
        <w:tc>
          <w:tcPr>
            <w:tcW w:w="2392" w:type="dxa"/>
            <w:gridSpan w:val="2"/>
          </w:tcPr>
          <w:p w:rsidR="00597B18" w:rsidRPr="00902A63" w:rsidRDefault="00597B18" w:rsidP="009E7F56">
            <w:pPr>
              <w:pStyle w:val="TableParagraph"/>
              <w:ind w:left="897" w:right="8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1065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68" w:right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17.4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Abrir valeta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passeio,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 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(metro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linear), com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lançamento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dutos,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inclusive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recomposição,</w:t>
            </w:r>
            <w:r w:rsidRPr="00902A63">
              <w:rPr>
                <w:rFonts w:ascii="Times New Roman" w:hAnsi="Times New Roman" w:cs="Times New Roman"/>
                <w:spacing w:val="5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lançamento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dos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cabos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conexões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elétrica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fornecimento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concreto.</w:t>
            </w:r>
          </w:p>
        </w:tc>
        <w:tc>
          <w:tcPr>
            <w:tcW w:w="2392" w:type="dxa"/>
            <w:gridSpan w:val="2"/>
          </w:tcPr>
          <w:p w:rsidR="00597B18" w:rsidRPr="00902A63" w:rsidRDefault="00597B18" w:rsidP="009E7F56">
            <w:pPr>
              <w:pStyle w:val="TableParagraph"/>
              <w:ind w:left="897" w:right="8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825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102"/>
              <w:ind w:left="68" w:right="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17.5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Valeta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terra, por m,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lançamento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dutos,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inclusive recomposição, lançamento dos cabos e conexões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elétricas.</w:t>
            </w:r>
          </w:p>
        </w:tc>
        <w:tc>
          <w:tcPr>
            <w:tcW w:w="2392" w:type="dxa"/>
            <w:gridSpan w:val="2"/>
          </w:tcPr>
          <w:p w:rsidR="00597B18" w:rsidRPr="00902A63" w:rsidRDefault="00597B18" w:rsidP="009E7F56">
            <w:pPr>
              <w:pStyle w:val="TableParagraph"/>
              <w:ind w:left="897" w:right="8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794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85"/>
              <w:ind w:left="68" w:right="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17.6 - Valeta em grama, (metro linear), com lançamento 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dutos,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inclusive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recomposição,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lançamento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dos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cabos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conexões elétricas com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fornecimento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da grama.</w:t>
            </w:r>
          </w:p>
        </w:tc>
        <w:tc>
          <w:tcPr>
            <w:tcW w:w="2392" w:type="dxa"/>
            <w:gridSpan w:val="2"/>
          </w:tcPr>
          <w:p w:rsidR="00597B18" w:rsidRPr="00902A63" w:rsidRDefault="00597B18" w:rsidP="009E7F56">
            <w:pPr>
              <w:pStyle w:val="TableParagraph"/>
              <w:ind w:left="897" w:right="8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810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95"/>
              <w:ind w:left="68" w:right="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17.7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prumadas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postes,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incluindo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eletrodutos,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lançamento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cabos,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caixa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passagem,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conexões elétricas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(por poste).</w:t>
            </w:r>
          </w:p>
        </w:tc>
        <w:tc>
          <w:tcPr>
            <w:tcW w:w="2392" w:type="dxa"/>
            <w:gridSpan w:val="2"/>
          </w:tcPr>
          <w:p w:rsidR="00597B18" w:rsidRPr="00902A63" w:rsidRDefault="00597B18" w:rsidP="009E7F56">
            <w:pPr>
              <w:pStyle w:val="TableParagraph"/>
              <w:ind w:left="897" w:right="8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793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85"/>
              <w:ind w:left="68" w:right="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17.8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Pontalete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para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IP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</w:t>
            </w:r>
            <w:r w:rsidRPr="00902A63">
              <w:rPr>
                <w:rFonts w:ascii="Times New Roman" w:hAnsi="Times New Roman" w:cs="Times New Roman"/>
                <w:spacing w:val="5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Luminária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incluindo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caixa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passagem,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lançamento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dos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cabos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conexões elétricas</w:t>
            </w:r>
          </w:p>
        </w:tc>
        <w:tc>
          <w:tcPr>
            <w:tcW w:w="2392" w:type="dxa"/>
            <w:gridSpan w:val="2"/>
          </w:tcPr>
          <w:p w:rsidR="00597B18" w:rsidRPr="00902A63" w:rsidRDefault="00597B18" w:rsidP="009E7F56">
            <w:pPr>
              <w:pStyle w:val="TableParagraph"/>
              <w:ind w:left="897" w:right="8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782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5142" w:type="dxa"/>
          </w:tcPr>
          <w:p w:rsidR="00597B18" w:rsidRPr="00902A63" w:rsidRDefault="00597B18" w:rsidP="009E7F56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17.9</w:t>
            </w:r>
            <w:r w:rsidRPr="00902A63">
              <w:rPr>
                <w:rFonts w:ascii="Times New Roman" w:hAnsi="Times New Roman" w:cs="Times New Roman"/>
                <w:spacing w:val="29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caixa</w:t>
            </w:r>
            <w:r w:rsidRPr="00902A63">
              <w:rPr>
                <w:rFonts w:ascii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passagem</w:t>
            </w:r>
            <w:r w:rsidRPr="00902A63">
              <w:rPr>
                <w:rFonts w:ascii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adicional,</w:t>
            </w:r>
            <w:r w:rsidRPr="00902A63">
              <w:rPr>
                <w:rFonts w:ascii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incluindo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recomposição,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lançamento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dos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cabos e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conexões elétricas</w:t>
            </w:r>
          </w:p>
        </w:tc>
        <w:tc>
          <w:tcPr>
            <w:tcW w:w="2392" w:type="dxa"/>
            <w:gridSpan w:val="2"/>
          </w:tcPr>
          <w:p w:rsidR="00597B18" w:rsidRPr="00902A63" w:rsidRDefault="00597B18" w:rsidP="009E7F56">
            <w:pPr>
              <w:pStyle w:val="TableParagraph"/>
              <w:spacing w:before="1"/>
              <w:ind w:left="897" w:right="8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54"/>
        </w:trPr>
        <w:tc>
          <w:tcPr>
            <w:tcW w:w="572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659" w:type="dxa"/>
            <w:vMerge w:val="restart"/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ind w:left="253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OBRAS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CIVIS</w:t>
            </w:r>
          </w:p>
        </w:tc>
        <w:tc>
          <w:tcPr>
            <w:tcW w:w="6463" w:type="dxa"/>
            <w:gridSpan w:val="2"/>
          </w:tcPr>
          <w:p w:rsidR="00597B18" w:rsidRPr="00902A63" w:rsidRDefault="00597B18" w:rsidP="009E7F56">
            <w:pPr>
              <w:pStyle w:val="TableParagraph"/>
              <w:spacing w:before="65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18.1</w:t>
            </w:r>
            <w:r w:rsidRPr="00902A63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Demolição</w:t>
            </w:r>
            <w:r w:rsidRPr="00902A63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(m</w:t>
            </w:r>
            <w:r w:rsidRPr="00902A63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2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02A63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passeio</w:t>
            </w:r>
            <w:r w:rsidRPr="00902A63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cimentado,</w:t>
            </w:r>
            <w:r w:rsidRPr="00902A63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pedra</w:t>
            </w:r>
            <w:r w:rsidRPr="00902A63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portuguesa</w:t>
            </w:r>
            <w:r w:rsidRPr="00902A63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(mosaico),</w:t>
            </w:r>
            <w:r w:rsidRPr="00902A63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ou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piso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cerâmico</w:t>
            </w: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spacing w:before="171"/>
              <w:ind w:right="35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300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6463" w:type="dxa"/>
            <w:gridSpan w:val="2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18.2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Demolição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(m</w:t>
            </w:r>
            <w:r w:rsidRPr="00902A6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pavimento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asfáltico</w:t>
            </w: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spacing w:before="47"/>
              <w:ind w:right="35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6463" w:type="dxa"/>
            <w:gridSpan w:val="2"/>
          </w:tcPr>
          <w:p w:rsidR="00597B18" w:rsidRPr="00902A63" w:rsidRDefault="00597B18" w:rsidP="009E7F56">
            <w:pPr>
              <w:pStyle w:val="TableParagraph"/>
              <w:spacing w:before="43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18.3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Demolição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(m</w:t>
            </w:r>
            <w:r w:rsidRPr="00902A63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3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alvenaria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sem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aproveitamento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material</w:t>
            </w: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spacing w:before="47"/>
              <w:ind w:right="35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301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6463" w:type="dxa"/>
            <w:gridSpan w:val="2"/>
          </w:tcPr>
          <w:p w:rsidR="00597B18" w:rsidRPr="00902A63" w:rsidRDefault="00597B18" w:rsidP="009E7F56">
            <w:pPr>
              <w:pStyle w:val="TableParagraph"/>
              <w:spacing w:before="43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18.4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Demolição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(m</w:t>
            </w:r>
            <w:r w:rsidRPr="00902A63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3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manual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concreto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magro</w:t>
            </w: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spacing w:before="47"/>
              <w:ind w:right="35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6463" w:type="dxa"/>
            <w:gridSpan w:val="2"/>
          </w:tcPr>
          <w:p w:rsidR="00597B18" w:rsidRPr="00902A63" w:rsidRDefault="00597B18" w:rsidP="009E7F56">
            <w:pPr>
              <w:pStyle w:val="TableParagraph"/>
              <w:spacing w:before="41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18.5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Demolição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(m</w:t>
            </w:r>
            <w:r w:rsidRPr="00902A63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3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mecânica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concreto</w:t>
            </w: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spacing w:before="44"/>
              <w:ind w:right="35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6463" w:type="dxa"/>
            <w:gridSpan w:val="2"/>
          </w:tcPr>
          <w:p w:rsidR="00597B18" w:rsidRPr="00902A63" w:rsidRDefault="00597B18" w:rsidP="009E7F56">
            <w:pPr>
              <w:pStyle w:val="TableParagraph"/>
              <w:spacing w:before="4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18.6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 Demolição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(unidade)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Caixas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tipo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ZB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ou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ZC</w:t>
            </w: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spacing w:before="44"/>
              <w:ind w:right="35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6463" w:type="dxa"/>
            <w:gridSpan w:val="2"/>
          </w:tcPr>
          <w:p w:rsidR="00597B18" w:rsidRPr="00902A63" w:rsidRDefault="00597B18" w:rsidP="009E7F56">
            <w:pPr>
              <w:pStyle w:val="TableParagraph"/>
              <w:spacing w:before="41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18.7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 Escavação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(m</w:t>
            </w:r>
            <w:r w:rsidRPr="00902A63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3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02A6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manual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vala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até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2(dois)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 profundidade</w:t>
            </w: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spacing w:before="44"/>
              <w:ind w:right="35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6463" w:type="dxa"/>
            <w:gridSpan w:val="2"/>
          </w:tcPr>
          <w:p w:rsidR="00597B18" w:rsidRPr="00902A63" w:rsidRDefault="00597B18" w:rsidP="009E7F56">
            <w:pPr>
              <w:pStyle w:val="TableParagraph"/>
              <w:spacing w:before="43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18.8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 Escoramento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(m</w:t>
            </w:r>
            <w:r w:rsidRPr="00902A63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2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valas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até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(dois)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profundidade</w:t>
            </w: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spacing w:before="47"/>
              <w:ind w:right="35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6463" w:type="dxa"/>
            <w:gridSpan w:val="2"/>
          </w:tcPr>
          <w:p w:rsidR="00597B18" w:rsidRPr="00902A63" w:rsidRDefault="00597B18" w:rsidP="009E7F56">
            <w:pPr>
              <w:pStyle w:val="TableParagraph"/>
              <w:spacing w:before="43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18.9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Drenagem (m</w:t>
            </w:r>
            <w:r w:rsidRPr="00902A63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2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valas e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caixas subterrâneas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brita</w:t>
            </w: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spacing w:before="47"/>
              <w:ind w:right="35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301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6463" w:type="dxa"/>
            <w:gridSpan w:val="2"/>
          </w:tcPr>
          <w:p w:rsidR="00597B18" w:rsidRPr="00902A63" w:rsidRDefault="00597B18" w:rsidP="009E7F56">
            <w:pPr>
              <w:pStyle w:val="TableParagraph"/>
              <w:spacing w:before="43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18.10 -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Nivelamento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(m</w:t>
            </w:r>
            <w:r w:rsidRPr="00902A63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2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apiloamento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fundo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valas</w:t>
            </w: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spacing w:before="47"/>
              <w:ind w:right="35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6463" w:type="dxa"/>
            <w:gridSpan w:val="2"/>
          </w:tcPr>
          <w:p w:rsidR="00597B18" w:rsidRPr="00902A63" w:rsidRDefault="00597B18" w:rsidP="009E7F56">
            <w:pPr>
              <w:pStyle w:val="TableParagraph"/>
              <w:spacing w:before="41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18.11 -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Reaterro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(m</w:t>
            </w:r>
            <w:r w:rsidRPr="00902A63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3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manual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Apiloamento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vala</w:t>
            </w: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spacing w:before="44"/>
              <w:ind w:right="35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6463" w:type="dxa"/>
            <w:gridSpan w:val="2"/>
          </w:tcPr>
          <w:p w:rsidR="00597B18" w:rsidRPr="00902A63" w:rsidRDefault="00597B18" w:rsidP="009E7F56">
            <w:pPr>
              <w:pStyle w:val="TableParagraph"/>
              <w:spacing w:before="41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18.12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Reaterro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(m</w:t>
            </w:r>
            <w:r w:rsidRPr="00902A63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3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executado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compactado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mecanicamente</w:t>
            </w: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spacing w:before="44"/>
              <w:ind w:right="35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300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6463" w:type="dxa"/>
            <w:gridSpan w:val="2"/>
          </w:tcPr>
          <w:p w:rsidR="00597B18" w:rsidRPr="00902A63" w:rsidRDefault="00597B18" w:rsidP="009E7F56">
            <w:pPr>
              <w:pStyle w:val="TableParagraph"/>
              <w:spacing w:before="41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18.13 -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Carga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transporte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(m</w:t>
            </w:r>
            <w:r w:rsidRPr="00902A63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3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material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até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km</w:t>
            </w: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spacing w:before="45"/>
              <w:ind w:right="35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6463" w:type="dxa"/>
            <w:gridSpan w:val="2"/>
          </w:tcPr>
          <w:p w:rsidR="00597B18" w:rsidRPr="00902A63" w:rsidRDefault="00597B18" w:rsidP="009E7F56">
            <w:pPr>
              <w:pStyle w:val="TableParagraph"/>
              <w:spacing w:before="43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18.14 -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Forma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desforma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(m</w:t>
            </w:r>
            <w:r w:rsidRPr="00902A63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2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madeira</w:t>
            </w: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spacing w:before="47"/>
              <w:ind w:right="35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302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6463" w:type="dxa"/>
            <w:gridSpan w:val="2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18.15 -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Escavação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Manual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acima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2m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até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4m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profundidade</w:t>
            </w: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spacing w:before="47"/>
              <w:ind w:right="35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7B18" w:rsidRPr="00902A63" w:rsidRDefault="00597B18" w:rsidP="00597B18">
      <w:pPr>
        <w:pStyle w:val="Corpodetexto"/>
        <w:rPr>
          <w:rFonts w:ascii="Times New Roman" w:hAnsi="Times New Roman" w:cs="Times New Roman"/>
          <w:b/>
          <w:i/>
          <w:sz w:val="20"/>
        </w:rPr>
      </w:pPr>
    </w:p>
    <w:p w:rsidR="00597B18" w:rsidRPr="00902A63" w:rsidRDefault="00597B18" w:rsidP="00597B18">
      <w:pPr>
        <w:pStyle w:val="Corpodetexto"/>
        <w:rPr>
          <w:rFonts w:ascii="Times New Roman" w:hAnsi="Times New Roman" w:cs="Times New Roman"/>
          <w:b/>
          <w:i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1659"/>
        <w:gridCol w:w="6463"/>
        <w:gridCol w:w="1071"/>
      </w:tblGrid>
      <w:tr w:rsidR="00597B18" w:rsidRPr="00902A63" w:rsidTr="009E7F56">
        <w:trPr>
          <w:trHeight w:val="302"/>
        </w:trPr>
        <w:tc>
          <w:tcPr>
            <w:tcW w:w="572" w:type="dxa"/>
            <w:vMerge w:val="restart"/>
            <w:tcBorders>
              <w:top w:val="nil"/>
            </w:tcBorders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65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659" w:type="dxa"/>
            <w:vMerge w:val="restart"/>
            <w:tcBorders>
              <w:top w:val="nil"/>
            </w:tcBorders>
          </w:tcPr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7B18" w:rsidRPr="00902A63" w:rsidRDefault="00597B18" w:rsidP="009E7F56">
            <w:pPr>
              <w:pStyle w:val="TableParagraph"/>
              <w:spacing w:before="165"/>
              <w:ind w:left="253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OBRAS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CIVIS</w:t>
            </w:r>
          </w:p>
        </w:tc>
        <w:tc>
          <w:tcPr>
            <w:tcW w:w="6463" w:type="dxa"/>
          </w:tcPr>
          <w:p w:rsidR="00597B18" w:rsidRPr="00902A63" w:rsidRDefault="00597B18" w:rsidP="009E7F56">
            <w:pPr>
              <w:pStyle w:val="TableParagraph"/>
              <w:spacing w:before="43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18.16 -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Concreto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(m</w:t>
            </w:r>
            <w:r w:rsidRPr="00902A63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3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 preparação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manual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aplicação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vibrador</w:t>
            </w:r>
          </w:p>
        </w:tc>
        <w:tc>
          <w:tcPr>
            <w:tcW w:w="1071" w:type="dxa"/>
            <w:tcBorders>
              <w:top w:val="nil"/>
            </w:tcBorders>
          </w:tcPr>
          <w:p w:rsidR="00597B18" w:rsidRPr="00902A63" w:rsidRDefault="00597B18" w:rsidP="009E7F56">
            <w:pPr>
              <w:pStyle w:val="TableParagraph"/>
              <w:spacing w:before="47"/>
              <w:ind w:left="237" w:right="2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6463" w:type="dxa"/>
          </w:tcPr>
          <w:p w:rsidR="00597B18" w:rsidRPr="00902A63" w:rsidRDefault="00597B18" w:rsidP="009E7F56">
            <w:pPr>
              <w:pStyle w:val="TableParagraph"/>
              <w:spacing w:before="41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18.17 -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Aplicação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concreto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(m</w:t>
            </w:r>
            <w:r w:rsidRPr="00902A63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3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adquirido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pronto</w:t>
            </w: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spacing w:before="44"/>
              <w:ind w:left="237" w:right="2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6463" w:type="dxa"/>
          </w:tcPr>
          <w:p w:rsidR="00597B18" w:rsidRPr="00902A63" w:rsidRDefault="00597B18" w:rsidP="009E7F56">
            <w:pPr>
              <w:pStyle w:val="TableParagraph"/>
              <w:spacing w:before="41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18.18 -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Alvenaria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(m</w:t>
            </w:r>
            <w:r w:rsidRPr="00902A63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2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tijolo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maciço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5cm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x 10cm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cm</w:t>
            </w: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spacing w:before="44"/>
              <w:ind w:left="237" w:right="2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6463" w:type="dxa"/>
          </w:tcPr>
          <w:p w:rsidR="00597B18" w:rsidRPr="00902A63" w:rsidRDefault="00597B18" w:rsidP="009E7F56">
            <w:pPr>
              <w:pStyle w:val="TableParagraph"/>
              <w:spacing w:before="41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18.19 -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Alvenaria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(m</w:t>
            </w:r>
            <w:r w:rsidRPr="00902A63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2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Lajota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10cm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x 20cm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20cm</w:t>
            </w: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spacing w:before="44"/>
              <w:ind w:left="237" w:right="2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6463" w:type="dxa"/>
          </w:tcPr>
          <w:p w:rsidR="00597B18" w:rsidRPr="00902A63" w:rsidRDefault="00597B18" w:rsidP="009E7F56">
            <w:pPr>
              <w:pStyle w:val="TableParagraph"/>
              <w:spacing w:before="43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18.20 -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Chapisco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(m</w:t>
            </w:r>
            <w:r w:rsidRPr="00902A63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2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argamassa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cimento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areia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incluso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material</w:t>
            </w: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spacing w:before="47"/>
              <w:ind w:left="237" w:right="2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6463" w:type="dxa"/>
          </w:tcPr>
          <w:p w:rsidR="00597B18" w:rsidRPr="00902A63" w:rsidRDefault="00597B18" w:rsidP="009E7F56">
            <w:pPr>
              <w:pStyle w:val="TableParagraph"/>
              <w:spacing w:before="43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18.21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Reboco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(m</w:t>
            </w:r>
            <w:r w:rsidRPr="00902A63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2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impermeabilizante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incluso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material</w:t>
            </w: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spacing w:before="47"/>
              <w:ind w:left="237" w:right="2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302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6463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18.22 -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(unidade)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caixa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pré-moldada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tipo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spacing w:before="47"/>
              <w:ind w:left="237" w:right="2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6463" w:type="dxa"/>
          </w:tcPr>
          <w:p w:rsidR="00597B18" w:rsidRPr="00902A63" w:rsidRDefault="00597B18" w:rsidP="009E7F56">
            <w:pPr>
              <w:pStyle w:val="TableParagraph"/>
              <w:spacing w:before="4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18.23 -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(unidade)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caixa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pré-moldada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tipo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ZB</w:t>
            </w: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spacing w:before="44"/>
              <w:ind w:left="237" w:right="2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7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6463" w:type="dxa"/>
            <w:tcBorders>
              <w:bottom w:val="single" w:sz="6" w:space="0" w:color="000000"/>
            </w:tcBorders>
          </w:tcPr>
          <w:p w:rsidR="00597B18" w:rsidRPr="00902A63" w:rsidRDefault="00597B18" w:rsidP="009E7F56">
            <w:pPr>
              <w:pStyle w:val="TableParagraph"/>
              <w:spacing w:before="4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18.24 -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Instalação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(unidade)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caixa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pré-moldada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tipo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ZC</w:t>
            </w:r>
          </w:p>
        </w:tc>
        <w:tc>
          <w:tcPr>
            <w:tcW w:w="1071" w:type="dxa"/>
            <w:tcBorders>
              <w:bottom w:val="single" w:sz="6" w:space="0" w:color="000000"/>
            </w:tcBorders>
          </w:tcPr>
          <w:p w:rsidR="00597B18" w:rsidRPr="00902A63" w:rsidRDefault="00597B18" w:rsidP="009E7F56">
            <w:pPr>
              <w:pStyle w:val="TableParagraph"/>
              <w:spacing w:before="44"/>
              <w:ind w:left="237" w:right="2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22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6463" w:type="dxa"/>
            <w:tcBorders>
              <w:top w:val="single" w:sz="6" w:space="0" w:color="000000"/>
            </w:tcBorders>
          </w:tcPr>
          <w:p w:rsidR="00597B18" w:rsidRPr="00902A63" w:rsidRDefault="00597B18" w:rsidP="009E7F56">
            <w:pPr>
              <w:pStyle w:val="TableParagraph"/>
              <w:spacing w:before="52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18.25</w:t>
            </w:r>
            <w:r w:rsidRPr="00902A63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Assentamento</w:t>
            </w:r>
            <w:r w:rsidRPr="00902A63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(m)</w:t>
            </w:r>
            <w:r w:rsidRPr="00902A6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Eletroduto</w:t>
            </w:r>
            <w:r w:rsidRPr="00902A63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Polietileno</w:t>
            </w:r>
            <w:r w:rsidRPr="00902A63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Flexível/PEAD</w:t>
            </w:r>
            <w:r w:rsidRPr="00902A63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até</w:t>
            </w:r>
            <w:r w:rsidRPr="00902A63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100mm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 vala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subterrânea</w:t>
            </w:r>
          </w:p>
        </w:tc>
        <w:tc>
          <w:tcPr>
            <w:tcW w:w="1071" w:type="dxa"/>
            <w:tcBorders>
              <w:top w:val="single" w:sz="6" w:space="0" w:color="000000"/>
            </w:tcBorders>
          </w:tcPr>
          <w:p w:rsidR="00597B18" w:rsidRPr="00902A63" w:rsidRDefault="00597B18" w:rsidP="009E7F56">
            <w:pPr>
              <w:pStyle w:val="TableParagraph"/>
              <w:spacing w:before="155"/>
              <w:ind w:left="237" w:right="2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08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6463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18.26</w:t>
            </w:r>
            <w:r w:rsidRPr="00902A6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Assentamento</w:t>
            </w:r>
            <w:r w:rsidRPr="00902A63">
              <w:rPr>
                <w:rFonts w:ascii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(m)</w:t>
            </w:r>
            <w:r w:rsidRPr="00902A63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Eletroduto</w:t>
            </w:r>
            <w:r w:rsidRPr="00902A63">
              <w:rPr>
                <w:rFonts w:ascii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Polietileno</w:t>
            </w:r>
            <w:r w:rsidRPr="00902A63">
              <w:rPr>
                <w:rFonts w:ascii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Flexível/PEAD</w:t>
            </w:r>
            <w:r w:rsidRPr="00902A63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acima</w:t>
            </w:r>
            <w:r w:rsidRPr="00902A63">
              <w:rPr>
                <w:rFonts w:ascii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100mm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vala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subterrânea</w:t>
            </w: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spacing w:before="150"/>
              <w:ind w:left="237" w:right="2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510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6463" w:type="dxa"/>
          </w:tcPr>
          <w:p w:rsidR="00597B18" w:rsidRPr="00902A63" w:rsidRDefault="00597B18" w:rsidP="009E7F56">
            <w:pPr>
              <w:pStyle w:val="TableParagraph"/>
              <w:spacing w:before="49"/>
              <w:ind w:left="68" w:right="30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18.27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Lançamento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Eletrodutos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PEAD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até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150mm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através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MND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Método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Não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Destrutivo (por metro)</w:t>
            </w: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spacing w:before="152"/>
              <w:ind w:left="237" w:right="2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6463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18.28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Descida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duto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(pç) aço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até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50mm com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6m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BT</w:t>
            </w: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spacing w:before="47"/>
              <w:ind w:left="237" w:right="2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6463" w:type="dxa"/>
          </w:tcPr>
          <w:p w:rsidR="00597B18" w:rsidRPr="00902A63" w:rsidRDefault="00597B18" w:rsidP="009E7F56">
            <w:pPr>
              <w:pStyle w:val="TableParagraph"/>
              <w:spacing w:before="47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18.29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Descida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poste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duto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(pç) aço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acima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50mm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com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6m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02A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BT</w:t>
            </w: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spacing w:before="47"/>
              <w:ind w:left="237" w:right="2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302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6463" w:type="dxa"/>
          </w:tcPr>
          <w:p w:rsidR="00597B18" w:rsidRPr="00902A63" w:rsidRDefault="00597B18" w:rsidP="009E7F56">
            <w:pPr>
              <w:pStyle w:val="TableParagraph"/>
              <w:spacing w:before="43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18.30 -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Recomposição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(m</w:t>
            </w:r>
            <w:r w:rsidRPr="00902A63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2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passeio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cimentado,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mosaico,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cerâmico</w:t>
            </w: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spacing w:before="47"/>
              <w:ind w:left="237" w:right="2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B18" w:rsidRPr="00902A63" w:rsidTr="009E7F56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597B18" w:rsidRPr="00902A63" w:rsidRDefault="00597B18" w:rsidP="009E7F56">
            <w:pPr>
              <w:rPr>
                <w:sz w:val="20"/>
              </w:rPr>
            </w:pPr>
          </w:p>
        </w:tc>
        <w:tc>
          <w:tcPr>
            <w:tcW w:w="6463" w:type="dxa"/>
          </w:tcPr>
          <w:p w:rsidR="00597B18" w:rsidRPr="00902A63" w:rsidRDefault="00597B18" w:rsidP="009E7F56">
            <w:pPr>
              <w:pStyle w:val="TableParagraph"/>
              <w:spacing w:before="44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18.31</w:t>
            </w:r>
            <w:r w:rsidRPr="00902A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02A6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Recomposição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Pavimento</w:t>
            </w:r>
            <w:r w:rsidRPr="00902A6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Asfáltico</w:t>
            </w:r>
            <w:r w:rsidRPr="00902A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02A63">
              <w:rPr>
                <w:rFonts w:ascii="Times New Roman" w:hAnsi="Times New Roman" w:cs="Times New Roman"/>
                <w:sz w:val="20"/>
                <w:szCs w:val="20"/>
              </w:rPr>
              <w:t>(ton)</w:t>
            </w:r>
          </w:p>
        </w:tc>
        <w:tc>
          <w:tcPr>
            <w:tcW w:w="1071" w:type="dxa"/>
          </w:tcPr>
          <w:p w:rsidR="00597B18" w:rsidRPr="00902A63" w:rsidRDefault="00597B18" w:rsidP="009E7F56">
            <w:pPr>
              <w:pStyle w:val="TableParagraph"/>
              <w:spacing w:before="44"/>
              <w:ind w:left="237" w:right="2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7B18" w:rsidRPr="00902A63" w:rsidRDefault="00597B18" w:rsidP="00597B18">
      <w:pPr>
        <w:rPr>
          <w:sz w:val="20"/>
        </w:rPr>
      </w:pPr>
    </w:p>
    <w:p w:rsidR="00873112" w:rsidRPr="00902A63" w:rsidRDefault="00873112" w:rsidP="00873112">
      <w:pPr>
        <w:pStyle w:val="Corpodetexto"/>
        <w:rPr>
          <w:rFonts w:ascii="Times New Roman" w:hAnsi="Times New Roman" w:cs="Times New Roman"/>
          <w:b/>
          <w:i/>
          <w:sz w:val="20"/>
        </w:rPr>
      </w:pPr>
    </w:p>
    <w:p w:rsidR="00873112" w:rsidRPr="00902A63" w:rsidRDefault="00873112" w:rsidP="00873112">
      <w:pPr>
        <w:pStyle w:val="Corpodetexto"/>
        <w:rPr>
          <w:rFonts w:ascii="Times New Roman" w:hAnsi="Times New Roman" w:cs="Times New Roman"/>
          <w:b/>
          <w:i/>
          <w:sz w:val="20"/>
        </w:rPr>
      </w:pPr>
    </w:p>
    <w:p w:rsidR="00873112" w:rsidRPr="00902A63" w:rsidRDefault="00873112" w:rsidP="00873112">
      <w:pPr>
        <w:pStyle w:val="Corpodetexto"/>
        <w:rPr>
          <w:rFonts w:ascii="Times New Roman" w:hAnsi="Times New Roman" w:cs="Times New Roman"/>
          <w:b/>
          <w:i/>
          <w:sz w:val="20"/>
        </w:rPr>
      </w:pPr>
    </w:p>
    <w:p w:rsidR="00873112" w:rsidRPr="00902A63" w:rsidRDefault="00873112" w:rsidP="00873112">
      <w:pPr>
        <w:pStyle w:val="Corpodetexto"/>
        <w:rPr>
          <w:rFonts w:ascii="Times New Roman" w:hAnsi="Times New Roman" w:cs="Times New Roman"/>
          <w:b/>
          <w:i/>
          <w:sz w:val="20"/>
        </w:rPr>
      </w:pPr>
    </w:p>
    <w:p w:rsidR="00873112" w:rsidRPr="00902A63" w:rsidRDefault="00873112" w:rsidP="00873112">
      <w:pPr>
        <w:pStyle w:val="Corpodetexto"/>
        <w:rPr>
          <w:rFonts w:ascii="Times New Roman" w:hAnsi="Times New Roman" w:cs="Times New Roman"/>
          <w:b/>
          <w:i/>
          <w:sz w:val="20"/>
        </w:rPr>
      </w:pPr>
    </w:p>
    <w:sectPr w:rsidR="00873112" w:rsidRPr="00902A63" w:rsidSect="00597B18">
      <w:headerReference w:type="default" r:id="rId7"/>
      <w:footerReference w:type="default" r:id="rId8"/>
      <w:pgSz w:w="11910" w:h="16840" w:code="9"/>
      <w:pgMar w:top="1661" w:right="958" w:bottom="1038" w:left="958" w:header="284" w:footer="28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DD7" w:rsidRDefault="00A06DD7" w:rsidP="004A71F6">
      <w:r>
        <w:separator/>
      </w:r>
    </w:p>
  </w:endnote>
  <w:endnote w:type="continuationSeparator" w:id="1">
    <w:p w:rsidR="00A06DD7" w:rsidRDefault="00A06DD7" w:rsidP="004A71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DD7" w:rsidRDefault="00C16D8F">
    <w:pPr>
      <w:pStyle w:val="Rodap"/>
      <w:jc w:val="right"/>
    </w:pPr>
    <w:fldSimple w:instr=" PAGE ">
      <w:r w:rsidR="00106F77">
        <w:rPr>
          <w:noProof/>
        </w:rPr>
        <w:t>1</w:t>
      </w:r>
    </w:fldSimple>
  </w:p>
  <w:p w:rsidR="00A06DD7" w:rsidRDefault="00A06DD7">
    <w:pPr>
      <w:pStyle w:val="Rodap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DD7" w:rsidRDefault="00A06DD7" w:rsidP="004A71F6">
      <w:r>
        <w:separator/>
      </w:r>
    </w:p>
  </w:footnote>
  <w:footnote w:type="continuationSeparator" w:id="1">
    <w:p w:rsidR="00A06DD7" w:rsidRDefault="00A06DD7" w:rsidP="004A71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DD7" w:rsidRDefault="00A06DD7" w:rsidP="00E2127F">
    <w:pPr>
      <w:pStyle w:val="Header"/>
      <w:jc w:val="center"/>
    </w:pPr>
    <w:r>
      <w:rPr>
        <w:noProof/>
        <w:lang w:eastAsia="pt-BR" w:bidi="ar-SA"/>
      </w:rPr>
      <w:drawing>
        <wp:inline distT="0" distB="0" distL="0" distR="0">
          <wp:extent cx="1200150" cy="628650"/>
          <wp:effectExtent l="19050" t="0" r="0" b="0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99" t="-186" r="-99" b="-186"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6286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06DD7" w:rsidRDefault="00A06DD7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multilevel"/>
    <w:tmpl w:val="00000005"/>
    <w:name w:val="WW8Num11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multilevel"/>
    <w:tmpl w:val="00000006"/>
    <w:name w:val="WW8Num15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00000007"/>
    <w:name w:val="WW8Num17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multilevel"/>
    <w:tmpl w:val="00000008"/>
    <w:name w:val="WW8Num18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8">
    <w:nsid w:val="00000009"/>
    <w:multiLevelType w:val="multilevel"/>
    <w:tmpl w:val="A5E84D5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9">
    <w:nsid w:val="0000000A"/>
    <w:multiLevelType w:val="multilevel"/>
    <w:tmpl w:val="0000000A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C"/>
    <w:multiLevelType w:val="multilevel"/>
    <w:tmpl w:val="0000000C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2">
    <w:nsid w:val="099F4880"/>
    <w:multiLevelType w:val="hybridMultilevel"/>
    <w:tmpl w:val="180498BA"/>
    <w:lvl w:ilvl="0" w:tplc="6E8681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F6AA3"/>
    <w:multiLevelType w:val="hybridMultilevel"/>
    <w:tmpl w:val="EFA631B4"/>
    <w:lvl w:ilvl="0" w:tplc="52CCE1FA">
      <w:start w:val="1"/>
      <w:numFmt w:val="lowerLetter"/>
      <w:lvlText w:val="%1)"/>
      <w:lvlJc w:val="left"/>
      <w:pPr>
        <w:ind w:left="578" w:hanging="360"/>
      </w:pPr>
      <w:rPr>
        <w:rFonts w:hint="default"/>
        <w:w w:val="105"/>
      </w:r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>
    <w:nsid w:val="0CB07D63"/>
    <w:multiLevelType w:val="hybridMultilevel"/>
    <w:tmpl w:val="DFE052D6"/>
    <w:lvl w:ilvl="0" w:tplc="872C20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3BD738E"/>
    <w:multiLevelType w:val="hybridMultilevel"/>
    <w:tmpl w:val="4912A3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516F87"/>
    <w:multiLevelType w:val="hybridMultilevel"/>
    <w:tmpl w:val="DFE052D6"/>
    <w:lvl w:ilvl="0" w:tplc="872C20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ABA4BF5"/>
    <w:multiLevelType w:val="hybridMultilevel"/>
    <w:tmpl w:val="76948728"/>
    <w:lvl w:ilvl="0" w:tplc="0416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w w:val="105"/>
      </w:r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5"/>
  </w:num>
  <w:num w:numId="14">
    <w:abstractNumId w:val="14"/>
  </w:num>
  <w:num w:numId="15">
    <w:abstractNumId w:val="16"/>
  </w:num>
  <w:num w:numId="16">
    <w:abstractNumId w:val="13"/>
  </w:num>
  <w:num w:numId="17">
    <w:abstractNumId w:val="17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334B4B"/>
    <w:rsid w:val="00005661"/>
    <w:rsid w:val="0001517B"/>
    <w:rsid w:val="000226B4"/>
    <w:rsid w:val="0002555D"/>
    <w:rsid w:val="000C1F26"/>
    <w:rsid w:val="000E3302"/>
    <w:rsid w:val="00106F77"/>
    <w:rsid w:val="001205CD"/>
    <w:rsid w:val="0015573D"/>
    <w:rsid w:val="001A5090"/>
    <w:rsid w:val="001A5427"/>
    <w:rsid w:val="001E6912"/>
    <w:rsid w:val="001E7243"/>
    <w:rsid w:val="00233333"/>
    <w:rsid w:val="00294B9C"/>
    <w:rsid w:val="002B6A13"/>
    <w:rsid w:val="002D2A85"/>
    <w:rsid w:val="00304491"/>
    <w:rsid w:val="00323308"/>
    <w:rsid w:val="00334B4B"/>
    <w:rsid w:val="003B1D4A"/>
    <w:rsid w:val="003D792F"/>
    <w:rsid w:val="003F5E5D"/>
    <w:rsid w:val="004130C6"/>
    <w:rsid w:val="00423B4A"/>
    <w:rsid w:val="00440195"/>
    <w:rsid w:val="00471939"/>
    <w:rsid w:val="0048153F"/>
    <w:rsid w:val="00482BB9"/>
    <w:rsid w:val="00497392"/>
    <w:rsid w:val="004A4BAA"/>
    <w:rsid w:val="004A71F6"/>
    <w:rsid w:val="004E2922"/>
    <w:rsid w:val="00512D3C"/>
    <w:rsid w:val="005717C0"/>
    <w:rsid w:val="00597B18"/>
    <w:rsid w:val="005A013A"/>
    <w:rsid w:val="005A0793"/>
    <w:rsid w:val="005A373F"/>
    <w:rsid w:val="005E0AF8"/>
    <w:rsid w:val="0064337D"/>
    <w:rsid w:val="00671361"/>
    <w:rsid w:val="00693B4B"/>
    <w:rsid w:val="006A23EC"/>
    <w:rsid w:val="006B046A"/>
    <w:rsid w:val="006D192D"/>
    <w:rsid w:val="006F3123"/>
    <w:rsid w:val="00701D4B"/>
    <w:rsid w:val="00733F89"/>
    <w:rsid w:val="00743E63"/>
    <w:rsid w:val="00747D13"/>
    <w:rsid w:val="00752E0F"/>
    <w:rsid w:val="00756C41"/>
    <w:rsid w:val="00783D89"/>
    <w:rsid w:val="007A058D"/>
    <w:rsid w:val="007B10F8"/>
    <w:rsid w:val="007B5ECB"/>
    <w:rsid w:val="007B6B34"/>
    <w:rsid w:val="00873112"/>
    <w:rsid w:val="00891993"/>
    <w:rsid w:val="008B48AC"/>
    <w:rsid w:val="00902A63"/>
    <w:rsid w:val="00911E88"/>
    <w:rsid w:val="00981615"/>
    <w:rsid w:val="00997BBE"/>
    <w:rsid w:val="009C66EA"/>
    <w:rsid w:val="00A06DD7"/>
    <w:rsid w:val="00A35A70"/>
    <w:rsid w:val="00A92719"/>
    <w:rsid w:val="00AA3413"/>
    <w:rsid w:val="00AB118E"/>
    <w:rsid w:val="00AE5DEC"/>
    <w:rsid w:val="00B272B9"/>
    <w:rsid w:val="00B46729"/>
    <w:rsid w:val="00B6437D"/>
    <w:rsid w:val="00B673AD"/>
    <w:rsid w:val="00BA0941"/>
    <w:rsid w:val="00BE41B7"/>
    <w:rsid w:val="00C16427"/>
    <w:rsid w:val="00C16D8F"/>
    <w:rsid w:val="00C3066B"/>
    <w:rsid w:val="00C642BE"/>
    <w:rsid w:val="00C66441"/>
    <w:rsid w:val="00CA0E7E"/>
    <w:rsid w:val="00D109A2"/>
    <w:rsid w:val="00DA6E84"/>
    <w:rsid w:val="00DC4D19"/>
    <w:rsid w:val="00DC6D4F"/>
    <w:rsid w:val="00DE1A21"/>
    <w:rsid w:val="00E0726A"/>
    <w:rsid w:val="00E126E2"/>
    <w:rsid w:val="00E2127F"/>
    <w:rsid w:val="00E4214D"/>
    <w:rsid w:val="00E874B7"/>
    <w:rsid w:val="00E922E0"/>
    <w:rsid w:val="00ED1585"/>
    <w:rsid w:val="00F104B3"/>
    <w:rsid w:val="00F57662"/>
    <w:rsid w:val="00F9081D"/>
    <w:rsid w:val="00FF3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B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tulo1">
    <w:name w:val="heading 1"/>
    <w:basedOn w:val="Normal"/>
    <w:next w:val="Normal"/>
    <w:link w:val="Ttulo1Char"/>
    <w:qFormat/>
    <w:rsid w:val="00334B4B"/>
    <w:pPr>
      <w:keepNext/>
      <w:numPr>
        <w:numId w:val="3"/>
      </w:numPr>
      <w:outlineLvl w:val="0"/>
    </w:pPr>
    <w:rPr>
      <w:i/>
    </w:rPr>
  </w:style>
  <w:style w:type="paragraph" w:styleId="Ttulo2">
    <w:name w:val="heading 2"/>
    <w:basedOn w:val="Normal"/>
    <w:next w:val="Normal"/>
    <w:link w:val="Ttulo2Char"/>
    <w:qFormat/>
    <w:rsid w:val="00334B4B"/>
    <w:pPr>
      <w:keepNext/>
      <w:tabs>
        <w:tab w:val="num" w:pos="0"/>
      </w:tabs>
      <w:jc w:val="both"/>
      <w:outlineLvl w:val="1"/>
    </w:pPr>
    <w:rPr>
      <w:rFonts w:ascii="Arial" w:hAnsi="Arial" w:cs="Arial"/>
      <w:b/>
      <w:sz w:val="28"/>
      <w:u w:val="single"/>
    </w:rPr>
  </w:style>
  <w:style w:type="paragraph" w:styleId="Ttulo3">
    <w:name w:val="heading 3"/>
    <w:basedOn w:val="Normal"/>
    <w:next w:val="Normal"/>
    <w:link w:val="Ttulo3Char"/>
    <w:qFormat/>
    <w:rsid w:val="00334B4B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har"/>
    <w:qFormat/>
    <w:rsid w:val="00334B4B"/>
    <w:pPr>
      <w:keepNext/>
      <w:numPr>
        <w:ilvl w:val="3"/>
        <w:numId w:val="1"/>
      </w:numPr>
      <w:ind w:left="1440" w:firstLine="0"/>
      <w:outlineLvl w:val="3"/>
    </w:pPr>
    <w:rPr>
      <w:rFonts w:ascii="Arial" w:hAnsi="Arial" w:cs="Arial"/>
      <w:b/>
      <w:sz w:val="22"/>
    </w:rPr>
  </w:style>
  <w:style w:type="paragraph" w:styleId="Ttulo5">
    <w:name w:val="heading 5"/>
    <w:basedOn w:val="Normal"/>
    <w:next w:val="Normal"/>
    <w:link w:val="Ttulo5Char"/>
    <w:qFormat/>
    <w:rsid w:val="00334B4B"/>
    <w:pPr>
      <w:keepNext/>
      <w:numPr>
        <w:ilvl w:val="4"/>
        <w:numId w:val="1"/>
      </w:numPr>
      <w:ind w:left="1440" w:firstLine="0"/>
      <w:jc w:val="both"/>
      <w:outlineLvl w:val="4"/>
    </w:pPr>
    <w:rPr>
      <w:rFonts w:ascii="Arial" w:hAnsi="Arial" w:cs="Arial"/>
      <w:b/>
      <w:sz w:val="22"/>
    </w:rPr>
  </w:style>
  <w:style w:type="paragraph" w:styleId="Ttulo6">
    <w:name w:val="heading 6"/>
    <w:basedOn w:val="Normal"/>
    <w:next w:val="Normal"/>
    <w:link w:val="Ttulo6Char"/>
    <w:qFormat/>
    <w:rsid w:val="00334B4B"/>
    <w:pPr>
      <w:keepNext/>
      <w:numPr>
        <w:ilvl w:val="5"/>
        <w:numId w:val="1"/>
      </w:numPr>
      <w:jc w:val="center"/>
      <w:outlineLvl w:val="5"/>
    </w:pPr>
    <w:rPr>
      <w:rFonts w:ascii="Arial" w:hAnsi="Arial" w:cs="Arial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34B4B"/>
    <w:rPr>
      <w:rFonts w:ascii="Times New Roman" w:eastAsia="Times New Roman" w:hAnsi="Times New Roman" w:cs="Times New Roman"/>
      <w:i/>
      <w:sz w:val="24"/>
      <w:szCs w:val="20"/>
      <w:lang w:eastAsia="ar-SA"/>
    </w:rPr>
  </w:style>
  <w:style w:type="character" w:customStyle="1" w:styleId="Ttulo2Char">
    <w:name w:val="Título 2 Char"/>
    <w:basedOn w:val="Fontepargpadro"/>
    <w:link w:val="Ttulo2"/>
    <w:rsid w:val="00334B4B"/>
    <w:rPr>
      <w:rFonts w:ascii="Arial" w:eastAsia="Times New Roman" w:hAnsi="Arial" w:cs="Arial"/>
      <w:b/>
      <w:sz w:val="28"/>
      <w:szCs w:val="20"/>
      <w:u w:val="single"/>
      <w:lang w:eastAsia="ar-SA"/>
    </w:rPr>
  </w:style>
  <w:style w:type="character" w:customStyle="1" w:styleId="Ttulo3Char">
    <w:name w:val="Título 3 Char"/>
    <w:basedOn w:val="Fontepargpadro"/>
    <w:link w:val="Ttulo3"/>
    <w:rsid w:val="00334B4B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Ttulo4Char">
    <w:name w:val="Título 4 Char"/>
    <w:basedOn w:val="Fontepargpadro"/>
    <w:link w:val="Ttulo4"/>
    <w:rsid w:val="00334B4B"/>
    <w:rPr>
      <w:rFonts w:ascii="Arial" w:eastAsia="Times New Roman" w:hAnsi="Arial" w:cs="Arial"/>
      <w:b/>
      <w:szCs w:val="20"/>
      <w:lang w:eastAsia="ar-SA"/>
    </w:rPr>
  </w:style>
  <w:style w:type="character" w:customStyle="1" w:styleId="Ttulo5Char">
    <w:name w:val="Título 5 Char"/>
    <w:basedOn w:val="Fontepargpadro"/>
    <w:link w:val="Ttulo5"/>
    <w:rsid w:val="00334B4B"/>
    <w:rPr>
      <w:rFonts w:ascii="Arial" w:eastAsia="Times New Roman" w:hAnsi="Arial" w:cs="Arial"/>
      <w:b/>
      <w:szCs w:val="20"/>
      <w:lang w:eastAsia="ar-SA"/>
    </w:rPr>
  </w:style>
  <w:style w:type="character" w:customStyle="1" w:styleId="Ttulo6Char">
    <w:name w:val="Título 6 Char"/>
    <w:basedOn w:val="Fontepargpadro"/>
    <w:link w:val="Ttulo6"/>
    <w:rsid w:val="00334B4B"/>
    <w:rPr>
      <w:rFonts w:ascii="Arial" w:eastAsia="Times New Roman" w:hAnsi="Arial" w:cs="Arial"/>
      <w:b/>
      <w:szCs w:val="20"/>
      <w:lang w:eastAsia="ar-SA"/>
    </w:rPr>
  </w:style>
  <w:style w:type="character" w:customStyle="1" w:styleId="WW8Num11z0">
    <w:name w:val="WW8Num11z0"/>
    <w:rsid w:val="00334B4B"/>
    <w:rPr>
      <w:rFonts w:ascii="Symbol" w:hAnsi="Symbol" w:cs="Symbol"/>
    </w:rPr>
  </w:style>
  <w:style w:type="character" w:customStyle="1" w:styleId="WW8Num12z0">
    <w:name w:val="WW8Num12z0"/>
    <w:rsid w:val="00334B4B"/>
    <w:rPr>
      <w:rFonts w:ascii="Symbol" w:hAnsi="Symbol" w:cs="Symbol"/>
    </w:rPr>
  </w:style>
  <w:style w:type="character" w:customStyle="1" w:styleId="WW8Num12z1">
    <w:name w:val="WW8Num12z1"/>
    <w:rsid w:val="00334B4B"/>
    <w:rPr>
      <w:rFonts w:ascii="Courier New" w:hAnsi="Courier New" w:cs="Courier New"/>
    </w:rPr>
  </w:style>
  <w:style w:type="character" w:customStyle="1" w:styleId="WW8Num12z2">
    <w:name w:val="WW8Num12z2"/>
    <w:rsid w:val="00334B4B"/>
    <w:rPr>
      <w:rFonts w:ascii="Wingdings" w:hAnsi="Wingdings" w:cs="Wingdings"/>
    </w:rPr>
  </w:style>
  <w:style w:type="character" w:customStyle="1" w:styleId="WW8Num14z0">
    <w:name w:val="WW8Num14z0"/>
    <w:rsid w:val="00334B4B"/>
    <w:rPr>
      <w:rFonts w:ascii="Symbol" w:hAnsi="Symbol" w:cs="Symbol"/>
    </w:rPr>
  </w:style>
  <w:style w:type="character" w:customStyle="1" w:styleId="WW8Num15z0">
    <w:name w:val="WW8Num15z0"/>
    <w:rsid w:val="00334B4B"/>
    <w:rPr>
      <w:rFonts w:ascii="Symbol" w:eastAsia="Symbol" w:hAnsi="Symbol" w:cs="Symbol"/>
    </w:rPr>
  </w:style>
  <w:style w:type="character" w:customStyle="1" w:styleId="WW8Num16z0">
    <w:name w:val="WW8Num16z0"/>
    <w:rsid w:val="00334B4B"/>
    <w:rPr>
      <w:rFonts w:ascii="Symbol" w:hAnsi="Symbol" w:cs="Symbol"/>
    </w:rPr>
  </w:style>
  <w:style w:type="character" w:customStyle="1" w:styleId="WW8Num16z1">
    <w:name w:val="WW8Num16z1"/>
    <w:rsid w:val="00334B4B"/>
    <w:rPr>
      <w:rFonts w:ascii="Courier New" w:hAnsi="Courier New" w:cs="Courier New"/>
    </w:rPr>
  </w:style>
  <w:style w:type="character" w:customStyle="1" w:styleId="WW8Num16z2">
    <w:name w:val="WW8Num16z2"/>
    <w:rsid w:val="00334B4B"/>
    <w:rPr>
      <w:rFonts w:ascii="Wingdings" w:hAnsi="Wingdings" w:cs="Wingdings"/>
    </w:rPr>
  </w:style>
  <w:style w:type="character" w:customStyle="1" w:styleId="WW8Num17z0">
    <w:name w:val="WW8Num17z0"/>
    <w:rsid w:val="00334B4B"/>
    <w:rPr>
      <w:rFonts w:ascii="Symbol" w:hAnsi="Symbol" w:cs="Symbol"/>
    </w:rPr>
  </w:style>
  <w:style w:type="character" w:customStyle="1" w:styleId="WW8Num18z0">
    <w:name w:val="WW8Num18z0"/>
    <w:rsid w:val="00334B4B"/>
    <w:rPr>
      <w:rFonts w:ascii="Wingdings" w:hAnsi="Wingdings" w:cs="Wingdings"/>
    </w:rPr>
  </w:style>
  <w:style w:type="character" w:customStyle="1" w:styleId="WW8Num19z0">
    <w:name w:val="WW8Num19z0"/>
    <w:rsid w:val="00334B4B"/>
    <w:rPr>
      <w:b w:val="0"/>
    </w:rPr>
  </w:style>
  <w:style w:type="character" w:customStyle="1" w:styleId="Fontepargpadro2">
    <w:name w:val="Fonte parág. padrão2"/>
    <w:rsid w:val="00334B4B"/>
  </w:style>
  <w:style w:type="character" w:customStyle="1" w:styleId="WW8Num8z0">
    <w:name w:val="WW8Num8z0"/>
    <w:rsid w:val="00334B4B"/>
    <w:rPr>
      <w:rFonts w:ascii="Wingdings" w:hAnsi="Wingdings" w:cs="Wingdings"/>
      <w:sz w:val="16"/>
    </w:rPr>
  </w:style>
  <w:style w:type="character" w:customStyle="1" w:styleId="WW8Num8z1">
    <w:name w:val="WW8Num8z1"/>
    <w:rsid w:val="00334B4B"/>
    <w:rPr>
      <w:rFonts w:ascii="Courier New" w:hAnsi="Courier New" w:cs="Courier New"/>
    </w:rPr>
  </w:style>
  <w:style w:type="character" w:customStyle="1" w:styleId="WW8Num8z2">
    <w:name w:val="WW8Num8z2"/>
    <w:rsid w:val="00334B4B"/>
    <w:rPr>
      <w:rFonts w:ascii="Wingdings" w:hAnsi="Wingdings" w:cs="Wingdings"/>
    </w:rPr>
  </w:style>
  <w:style w:type="character" w:customStyle="1" w:styleId="WW8Num8z3">
    <w:name w:val="WW8Num8z3"/>
    <w:rsid w:val="00334B4B"/>
    <w:rPr>
      <w:rFonts w:ascii="Symbol" w:hAnsi="Symbol" w:cs="Symbol"/>
    </w:rPr>
  </w:style>
  <w:style w:type="character" w:customStyle="1" w:styleId="WW8Num9z0">
    <w:name w:val="WW8Num9z0"/>
    <w:rsid w:val="00334B4B"/>
    <w:rPr>
      <w:rFonts w:ascii="Wingdings" w:hAnsi="Wingdings" w:cs="Wingdings"/>
    </w:rPr>
  </w:style>
  <w:style w:type="character" w:customStyle="1" w:styleId="WW8Num9z1">
    <w:name w:val="WW8Num9z1"/>
    <w:rsid w:val="00334B4B"/>
    <w:rPr>
      <w:rFonts w:ascii="Courier New" w:hAnsi="Courier New" w:cs="Courier New"/>
    </w:rPr>
  </w:style>
  <w:style w:type="character" w:customStyle="1" w:styleId="WW8Num9z3">
    <w:name w:val="WW8Num9z3"/>
    <w:rsid w:val="00334B4B"/>
    <w:rPr>
      <w:rFonts w:ascii="Symbol" w:hAnsi="Symbol" w:cs="Symbol"/>
    </w:rPr>
  </w:style>
  <w:style w:type="character" w:customStyle="1" w:styleId="WW8Num13z0">
    <w:name w:val="WW8Num13z0"/>
    <w:rsid w:val="00334B4B"/>
    <w:rPr>
      <w:rFonts w:ascii="Symbol" w:hAnsi="Symbol" w:cs="Symbol"/>
    </w:rPr>
  </w:style>
  <w:style w:type="character" w:customStyle="1" w:styleId="WW8Num13z1">
    <w:name w:val="WW8Num13z1"/>
    <w:rsid w:val="00334B4B"/>
    <w:rPr>
      <w:rFonts w:ascii="Courier New" w:hAnsi="Courier New" w:cs="Courier New"/>
    </w:rPr>
  </w:style>
  <w:style w:type="character" w:customStyle="1" w:styleId="WW8Num13z2">
    <w:name w:val="WW8Num13z2"/>
    <w:rsid w:val="00334B4B"/>
    <w:rPr>
      <w:rFonts w:ascii="Wingdings" w:hAnsi="Wingdings" w:cs="Wingdings"/>
    </w:rPr>
  </w:style>
  <w:style w:type="character" w:customStyle="1" w:styleId="WW8Num18z1">
    <w:name w:val="WW8Num18z1"/>
    <w:rsid w:val="00334B4B"/>
    <w:rPr>
      <w:rFonts w:ascii="Courier New" w:hAnsi="Courier New" w:cs="Courier New"/>
    </w:rPr>
  </w:style>
  <w:style w:type="character" w:customStyle="1" w:styleId="WW8Num18z3">
    <w:name w:val="WW8Num18z3"/>
    <w:rsid w:val="00334B4B"/>
    <w:rPr>
      <w:rFonts w:ascii="Symbol" w:hAnsi="Symbol" w:cs="Symbol"/>
    </w:rPr>
  </w:style>
  <w:style w:type="character" w:customStyle="1" w:styleId="WW8Num24z0">
    <w:name w:val="WW8Num24z0"/>
    <w:rsid w:val="00334B4B"/>
    <w:rPr>
      <w:rFonts w:ascii="Arial" w:hAnsi="Arial" w:cs="Arial"/>
      <w:b w:val="0"/>
    </w:rPr>
  </w:style>
  <w:style w:type="character" w:customStyle="1" w:styleId="WW8Num25z0">
    <w:name w:val="WW8Num25z0"/>
    <w:rsid w:val="00334B4B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334B4B"/>
    <w:rPr>
      <w:rFonts w:ascii="Courier New" w:hAnsi="Courier New" w:cs="Courier New"/>
    </w:rPr>
  </w:style>
  <w:style w:type="character" w:customStyle="1" w:styleId="WW8Num25z2">
    <w:name w:val="WW8Num25z2"/>
    <w:rsid w:val="00334B4B"/>
    <w:rPr>
      <w:rFonts w:ascii="Wingdings" w:hAnsi="Wingdings" w:cs="Wingdings"/>
    </w:rPr>
  </w:style>
  <w:style w:type="character" w:customStyle="1" w:styleId="WW8Num25z3">
    <w:name w:val="WW8Num25z3"/>
    <w:rsid w:val="00334B4B"/>
    <w:rPr>
      <w:rFonts w:ascii="Symbol" w:hAnsi="Symbol" w:cs="Symbol"/>
    </w:rPr>
  </w:style>
  <w:style w:type="character" w:customStyle="1" w:styleId="Fontepargpadro1">
    <w:name w:val="Fonte parág. padrão1"/>
    <w:rsid w:val="00334B4B"/>
  </w:style>
  <w:style w:type="character" w:customStyle="1" w:styleId="WW-Fontepargpadro">
    <w:name w:val="WW-Fonte parág. padrão"/>
    <w:rsid w:val="00334B4B"/>
  </w:style>
  <w:style w:type="character" w:customStyle="1" w:styleId="WW-Absatz-Standardschriftart">
    <w:name w:val="WW-Absatz-Standardschriftart"/>
    <w:rsid w:val="00334B4B"/>
  </w:style>
  <w:style w:type="character" w:customStyle="1" w:styleId="WW-Absatz-Standardschriftart1">
    <w:name w:val="WW-Absatz-Standardschriftart1"/>
    <w:rsid w:val="00334B4B"/>
  </w:style>
  <w:style w:type="character" w:customStyle="1" w:styleId="WW-Fontepargpadro1">
    <w:name w:val="WW-Fonte parág. padrão1"/>
    <w:rsid w:val="00334B4B"/>
  </w:style>
  <w:style w:type="character" w:customStyle="1" w:styleId="WW8Num1z0">
    <w:name w:val="WW8Num1z0"/>
    <w:rsid w:val="00334B4B"/>
    <w:rPr>
      <w:rFonts w:ascii="Symbol" w:hAnsi="Symbol" w:cs="Symbol"/>
    </w:rPr>
  </w:style>
  <w:style w:type="character" w:customStyle="1" w:styleId="WW8Num1z1">
    <w:name w:val="WW8Num1z1"/>
    <w:rsid w:val="00334B4B"/>
    <w:rPr>
      <w:rFonts w:ascii="Courier New" w:hAnsi="Courier New" w:cs="Courier New"/>
    </w:rPr>
  </w:style>
  <w:style w:type="character" w:customStyle="1" w:styleId="WW8Num1z2">
    <w:name w:val="WW8Num1z2"/>
    <w:rsid w:val="00334B4B"/>
    <w:rPr>
      <w:rFonts w:ascii="Wingdings" w:hAnsi="Wingdings" w:cs="Wingdings"/>
    </w:rPr>
  </w:style>
  <w:style w:type="character" w:customStyle="1" w:styleId="WW8Num2z1">
    <w:name w:val="WW8Num2z1"/>
    <w:rsid w:val="00334B4B"/>
    <w:rPr>
      <w:rFonts w:ascii="Courier New" w:hAnsi="Courier New" w:cs="Courier New"/>
    </w:rPr>
  </w:style>
  <w:style w:type="character" w:customStyle="1" w:styleId="WW8Num2z2">
    <w:name w:val="WW8Num2z2"/>
    <w:rsid w:val="00334B4B"/>
    <w:rPr>
      <w:rFonts w:ascii="Wingdings" w:hAnsi="Wingdings" w:cs="Wingdings"/>
    </w:rPr>
  </w:style>
  <w:style w:type="character" w:customStyle="1" w:styleId="WW8Num2z3">
    <w:name w:val="WW8Num2z3"/>
    <w:rsid w:val="00334B4B"/>
    <w:rPr>
      <w:rFonts w:ascii="Symbol" w:hAnsi="Symbol" w:cs="Symbol"/>
    </w:rPr>
  </w:style>
  <w:style w:type="character" w:styleId="Hyperlink">
    <w:name w:val="Hyperlink"/>
    <w:basedOn w:val="WW-Fontepargpadro"/>
    <w:rsid w:val="00334B4B"/>
    <w:rPr>
      <w:color w:val="0000FF"/>
      <w:u w:val="single"/>
    </w:rPr>
  </w:style>
  <w:style w:type="character" w:styleId="Forte">
    <w:name w:val="Strong"/>
    <w:basedOn w:val="Fontepargpadro1"/>
    <w:qFormat/>
    <w:rsid w:val="00334B4B"/>
    <w:rPr>
      <w:b/>
      <w:bCs/>
    </w:rPr>
  </w:style>
  <w:style w:type="character" w:styleId="Nmerodepgina">
    <w:name w:val="page number"/>
    <w:basedOn w:val="Fontepargpadro1"/>
    <w:rsid w:val="00334B4B"/>
  </w:style>
  <w:style w:type="character" w:customStyle="1" w:styleId="CorpodetextoChar">
    <w:name w:val="Corpo de texto Char"/>
    <w:basedOn w:val="Fontepargpadro1"/>
    <w:rsid w:val="00334B4B"/>
    <w:rPr>
      <w:rFonts w:ascii="Tahoma" w:hAnsi="Tahoma" w:cs="Tahoma"/>
      <w:sz w:val="24"/>
    </w:rPr>
  </w:style>
  <w:style w:type="character" w:styleId="nfase">
    <w:name w:val="Emphasis"/>
    <w:basedOn w:val="Fontepargpadro2"/>
    <w:qFormat/>
    <w:rsid w:val="00334B4B"/>
    <w:rPr>
      <w:i/>
      <w:iCs/>
    </w:rPr>
  </w:style>
  <w:style w:type="character" w:customStyle="1" w:styleId="Internetlink">
    <w:name w:val="Internet link"/>
    <w:rsid w:val="00334B4B"/>
    <w:rPr>
      <w:color w:val="000000"/>
      <w:u w:val="single"/>
    </w:rPr>
  </w:style>
  <w:style w:type="character" w:customStyle="1" w:styleId="RodapChar">
    <w:name w:val="Rodapé Char"/>
    <w:basedOn w:val="Fontepargpadro2"/>
    <w:uiPriority w:val="99"/>
    <w:rsid w:val="00334B4B"/>
    <w:rPr>
      <w:sz w:val="24"/>
    </w:rPr>
  </w:style>
  <w:style w:type="character" w:customStyle="1" w:styleId="Corpodetexto3Char">
    <w:name w:val="Corpo de texto 3 Char"/>
    <w:basedOn w:val="Fontepargpadro2"/>
    <w:rsid w:val="00334B4B"/>
    <w:rPr>
      <w:sz w:val="16"/>
      <w:szCs w:val="16"/>
    </w:rPr>
  </w:style>
  <w:style w:type="paragraph" w:customStyle="1" w:styleId="Ttulo20">
    <w:name w:val="Título2"/>
    <w:basedOn w:val="Normal"/>
    <w:next w:val="Corpodetexto"/>
    <w:rsid w:val="00334B4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basedOn w:val="Normal"/>
    <w:link w:val="CorpodetextoChar1"/>
    <w:uiPriority w:val="1"/>
    <w:qFormat/>
    <w:rsid w:val="00334B4B"/>
    <w:pPr>
      <w:jc w:val="both"/>
    </w:pPr>
    <w:rPr>
      <w:rFonts w:ascii="Tahoma" w:hAnsi="Tahoma" w:cs="Tahoma"/>
    </w:rPr>
  </w:style>
  <w:style w:type="character" w:customStyle="1" w:styleId="CorpodetextoChar1">
    <w:name w:val="Corpo de texto Char1"/>
    <w:basedOn w:val="Fontepargpadro"/>
    <w:link w:val="Corpodetexto"/>
    <w:rsid w:val="00334B4B"/>
    <w:rPr>
      <w:rFonts w:ascii="Tahoma" w:eastAsia="Times New Roman" w:hAnsi="Tahoma" w:cs="Tahoma"/>
      <w:sz w:val="24"/>
      <w:szCs w:val="20"/>
      <w:lang w:eastAsia="ar-SA"/>
    </w:rPr>
  </w:style>
  <w:style w:type="paragraph" w:styleId="Lista">
    <w:name w:val="List"/>
    <w:basedOn w:val="Corpodetexto"/>
    <w:rsid w:val="00334B4B"/>
    <w:rPr>
      <w:rFonts w:cs="Mangal"/>
    </w:rPr>
  </w:style>
  <w:style w:type="paragraph" w:customStyle="1" w:styleId="Legenda2">
    <w:name w:val="Legenda2"/>
    <w:basedOn w:val="Normal"/>
    <w:rsid w:val="00334B4B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dice">
    <w:name w:val="Índice"/>
    <w:basedOn w:val="Normal"/>
    <w:rsid w:val="00334B4B"/>
    <w:pPr>
      <w:suppressLineNumbers/>
    </w:pPr>
    <w:rPr>
      <w:rFonts w:cs="Mangal"/>
    </w:rPr>
  </w:style>
  <w:style w:type="paragraph" w:customStyle="1" w:styleId="Ttulo10">
    <w:name w:val="Título1"/>
    <w:basedOn w:val="Normal"/>
    <w:next w:val="Corpodetexto"/>
    <w:rsid w:val="00334B4B"/>
    <w:pPr>
      <w:keepNext/>
      <w:spacing w:before="240" w:after="120"/>
    </w:pPr>
    <w:rPr>
      <w:rFonts w:ascii="Albany" w:eastAsia="HG Mincho Light J" w:hAnsi="Albany" w:cs="Albany"/>
      <w:sz w:val="28"/>
    </w:rPr>
  </w:style>
  <w:style w:type="paragraph" w:customStyle="1" w:styleId="Legenda1">
    <w:name w:val="Legenda1"/>
    <w:basedOn w:val="Normal"/>
    <w:rsid w:val="00334B4B"/>
    <w:pPr>
      <w:suppressLineNumbers/>
      <w:spacing w:before="120" w:after="120"/>
    </w:pPr>
    <w:rPr>
      <w:rFonts w:cs="Mangal"/>
      <w:i/>
      <w:iCs/>
      <w:szCs w:val="24"/>
    </w:rPr>
  </w:style>
  <w:style w:type="paragraph" w:styleId="Cabealho">
    <w:name w:val="header"/>
    <w:basedOn w:val="Normal"/>
    <w:link w:val="CabealhoChar"/>
    <w:uiPriority w:val="99"/>
    <w:rsid w:val="00334B4B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34B4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Rodap">
    <w:name w:val="footer"/>
    <w:basedOn w:val="Normal"/>
    <w:link w:val="RodapChar1"/>
    <w:uiPriority w:val="99"/>
    <w:rsid w:val="00334B4B"/>
    <w:pPr>
      <w:tabs>
        <w:tab w:val="center" w:pos="4419"/>
        <w:tab w:val="right" w:pos="8838"/>
      </w:tabs>
    </w:pPr>
  </w:style>
  <w:style w:type="character" w:customStyle="1" w:styleId="RodapChar1">
    <w:name w:val="Rodapé Char1"/>
    <w:basedOn w:val="Fontepargpadro"/>
    <w:link w:val="Rodap"/>
    <w:rsid w:val="00334B4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rpodetexto22">
    <w:name w:val="Corpo de texto 22"/>
    <w:basedOn w:val="Normal"/>
    <w:rsid w:val="00334B4B"/>
    <w:pPr>
      <w:jc w:val="both"/>
    </w:pPr>
    <w:rPr>
      <w:b/>
      <w:bCs/>
    </w:rPr>
  </w:style>
  <w:style w:type="paragraph" w:customStyle="1" w:styleId="Recuodecorpodetexto22">
    <w:name w:val="Recuo de corpo de texto 22"/>
    <w:basedOn w:val="Normal"/>
    <w:rsid w:val="00334B4B"/>
    <w:pPr>
      <w:tabs>
        <w:tab w:val="left" w:pos="567"/>
        <w:tab w:val="left" w:pos="2410"/>
      </w:tabs>
      <w:suppressAutoHyphens w:val="0"/>
      <w:ind w:left="567"/>
      <w:jc w:val="both"/>
    </w:pPr>
    <w:rPr>
      <w:szCs w:val="24"/>
    </w:rPr>
  </w:style>
  <w:style w:type="paragraph" w:styleId="Recuodecorpodetexto">
    <w:name w:val="Body Text Indent"/>
    <w:basedOn w:val="Normal"/>
    <w:link w:val="RecuodecorpodetextoChar"/>
    <w:rsid w:val="00334B4B"/>
    <w:pPr>
      <w:suppressAutoHyphens w:val="0"/>
      <w:spacing w:after="120"/>
      <w:ind w:left="283"/>
    </w:pPr>
    <w:rPr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334B4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ecuodecorpodetexto32">
    <w:name w:val="Recuo de corpo de texto 32"/>
    <w:basedOn w:val="Normal"/>
    <w:rsid w:val="00334B4B"/>
    <w:pPr>
      <w:widowControl w:val="0"/>
      <w:suppressAutoHyphens w:val="0"/>
      <w:ind w:firstLine="1416"/>
      <w:jc w:val="both"/>
    </w:pPr>
    <w:rPr>
      <w:rFonts w:ascii="Arial" w:hAnsi="Arial" w:cs="Arial"/>
      <w:sz w:val="22"/>
      <w:szCs w:val="22"/>
    </w:rPr>
  </w:style>
  <w:style w:type="paragraph" w:customStyle="1" w:styleId="Contedodatabela">
    <w:name w:val="Conteúdo da tabela"/>
    <w:basedOn w:val="Corpodetexto"/>
    <w:rsid w:val="00334B4B"/>
    <w:pPr>
      <w:suppressLineNumbers/>
    </w:pPr>
    <w:rPr>
      <w:rFonts w:ascii="Arial" w:hAnsi="Arial" w:cs="Arial"/>
      <w:sz w:val="22"/>
      <w:szCs w:val="22"/>
    </w:rPr>
  </w:style>
  <w:style w:type="paragraph" w:styleId="NormalWeb">
    <w:name w:val="Normal (Web)"/>
    <w:basedOn w:val="Normal"/>
    <w:rsid w:val="00334B4B"/>
    <w:pPr>
      <w:suppressAutoHyphens w:val="0"/>
      <w:spacing w:before="280" w:after="280"/>
    </w:pPr>
    <w:rPr>
      <w:szCs w:val="24"/>
    </w:rPr>
  </w:style>
  <w:style w:type="paragraph" w:customStyle="1" w:styleId="WW-Corpodetexto2">
    <w:name w:val="WW-Corpo de texto 2"/>
    <w:basedOn w:val="Normal"/>
    <w:rsid w:val="00334B4B"/>
    <w:pPr>
      <w:suppressAutoHyphens w:val="0"/>
      <w:jc w:val="both"/>
    </w:pPr>
    <w:rPr>
      <w:rFonts w:ascii="Arial" w:hAnsi="Arial" w:cs="Arial"/>
      <w:color w:val="000000"/>
      <w:sz w:val="22"/>
      <w:szCs w:val="22"/>
    </w:rPr>
  </w:style>
  <w:style w:type="paragraph" w:customStyle="1" w:styleId="WW-Corpodetexto22">
    <w:name w:val="WW-Corpo de texto 22"/>
    <w:basedOn w:val="Normal"/>
    <w:rsid w:val="00334B4B"/>
    <w:pPr>
      <w:widowControl w:val="0"/>
      <w:tabs>
        <w:tab w:val="left" w:pos="2410"/>
      </w:tabs>
      <w:jc w:val="both"/>
    </w:pPr>
    <w:rPr>
      <w:rFonts w:ascii="Arial" w:hAnsi="Arial" w:cs="Arial"/>
      <w:szCs w:val="24"/>
    </w:rPr>
  </w:style>
  <w:style w:type="paragraph" w:customStyle="1" w:styleId="Corpodetexto31">
    <w:name w:val="Corpo de texto 31"/>
    <w:basedOn w:val="Normal"/>
    <w:rsid w:val="00334B4B"/>
    <w:pPr>
      <w:suppressAutoHyphens w:val="0"/>
    </w:pPr>
    <w:rPr>
      <w:rFonts w:ascii="Arial" w:hAnsi="Arial" w:cs="Arial"/>
      <w:sz w:val="22"/>
      <w:szCs w:val="24"/>
    </w:rPr>
  </w:style>
  <w:style w:type="paragraph" w:customStyle="1" w:styleId="Contedodetabela">
    <w:name w:val="Conteúdo de tabela"/>
    <w:basedOn w:val="Corpodetexto"/>
    <w:rsid w:val="00334B4B"/>
    <w:rPr>
      <w:rFonts w:ascii="Arial" w:hAnsi="Arial" w:cs="Arial"/>
      <w:sz w:val="22"/>
    </w:rPr>
  </w:style>
  <w:style w:type="paragraph" w:customStyle="1" w:styleId="WW-Recuodecorpodetexto2">
    <w:name w:val="WW-Recuo de corpo de texto 2"/>
    <w:basedOn w:val="Normal"/>
    <w:rsid w:val="00334B4B"/>
    <w:pPr>
      <w:ind w:left="540" w:firstLine="876"/>
      <w:jc w:val="both"/>
    </w:pPr>
  </w:style>
  <w:style w:type="paragraph" w:customStyle="1" w:styleId="WW-Recuodecorpodetexto3">
    <w:name w:val="WW-Recuo de corpo de texto 3"/>
    <w:basedOn w:val="Normal"/>
    <w:rsid w:val="00334B4B"/>
    <w:pPr>
      <w:spacing w:line="240" w:lineRule="atLeast"/>
      <w:ind w:left="993" w:hanging="993"/>
      <w:jc w:val="both"/>
    </w:pPr>
    <w:rPr>
      <w:rFonts w:ascii="Arial" w:hAnsi="Arial" w:cs="Arial"/>
      <w:color w:val="000000"/>
    </w:rPr>
  </w:style>
  <w:style w:type="paragraph" w:customStyle="1" w:styleId="WW-Corpodetexto31">
    <w:name w:val="WW-Corpo de texto 31"/>
    <w:basedOn w:val="Normal"/>
    <w:rsid w:val="00334B4B"/>
    <w:pPr>
      <w:widowControl w:val="0"/>
      <w:spacing w:line="240" w:lineRule="atLeast"/>
      <w:jc w:val="center"/>
    </w:pPr>
    <w:rPr>
      <w:rFonts w:ascii="Arial" w:hAnsi="Arial" w:cs="Arial"/>
      <w:sz w:val="22"/>
    </w:rPr>
  </w:style>
  <w:style w:type="paragraph" w:customStyle="1" w:styleId="p2">
    <w:name w:val="p2"/>
    <w:basedOn w:val="Normal"/>
    <w:rsid w:val="00334B4B"/>
    <w:pPr>
      <w:suppressAutoHyphens w:val="0"/>
      <w:ind w:left="2127" w:hanging="709"/>
      <w:jc w:val="both"/>
    </w:pPr>
    <w:rPr>
      <w:b/>
    </w:rPr>
  </w:style>
  <w:style w:type="paragraph" w:customStyle="1" w:styleId="Normal2">
    <w:name w:val="Normal 2"/>
    <w:basedOn w:val="Normal"/>
    <w:rsid w:val="00334B4B"/>
    <w:pPr>
      <w:suppressAutoHyphens w:val="0"/>
      <w:jc w:val="both"/>
    </w:pPr>
  </w:style>
  <w:style w:type="paragraph" w:customStyle="1" w:styleId="Corpodetexto21">
    <w:name w:val="Corpo de texto 21"/>
    <w:basedOn w:val="Normal"/>
    <w:rsid w:val="00334B4B"/>
    <w:pPr>
      <w:jc w:val="both"/>
    </w:pPr>
    <w:rPr>
      <w:b/>
      <w:bCs/>
    </w:rPr>
  </w:style>
  <w:style w:type="paragraph" w:customStyle="1" w:styleId="Textosimples">
    <w:name w:val="Texto simples"/>
    <w:basedOn w:val="Normal"/>
    <w:rsid w:val="00334B4B"/>
    <w:rPr>
      <w:rFonts w:ascii="Courier New" w:hAnsi="Courier New" w:cs="Courier New"/>
      <w:sz w:val="20"/>
    </w:rPr>
  </w:style>
  <w:style w:type="paragraph" w:customStyle="1" w:styleId="Recuodecorpodetexto21">
    <w:name w:val="Recuo de corpo de texto 21"/>
    <w:basedOn w:val="Normal"/>
    <w:rsid w:val="00334B4B"/>
    <w:pPr>
      <w:ind w:left="300"/>
      <w:jc w:val="both"/>
    </w:pPr>
    <w:rPr>
      <w:sz w:val="23"/>
      <w:szCs w:val="24"/>
    </w:rPr>
  </w:style>
  <w:style w:type="paragraph" w:customStyle="1" w:styleId="Recuodecorpodetexto31">
    <w:name w:val="Recuo de corpo de texto 31"/>
    <w:basedOn w:val="Normal"/>
    <w:rsid w:val="00334B4B"/>
    <w:pPr>
      <w:ind w:firstLine="300"/>
      <w:jc w:val="both"/>
    </w:pPr>
    <w:rPr>
      <w:sz w:val="23"/>
      <w:szCs w:val="24"/>
    </w:rPr>
  </w:style>
  <w:style w:type="paragraph" w:customStyle="1" w:styleId="Ttulodetabela">
    <w:name w:val="Título de tabela"/>
    <w:basedOn w:val="Contedodetabela"/>
    <w:rsid w:val="00334B4B"/>
    <w:pPr>
      <w:suppressLineNumbers/>
      <w:jc w:val="center"/>
    </w:pPr>
    <w:rPr>
      <w:b/>
      <w:bCs/>
    </w:rPr>
  </w:style>
  <w:style w:type="paragraph" w:customStyle="1" w:styleId="Header">
    <w:name w:val="Header"/>
    <w:basedOn w:val="Normal"/>
    <w:rsid w:val="00334B4B"/>
    <w:pPr>
      <w:widowControl w:val="0"/>
      <w:tabs>
        <w:tab w:val="center" w:pos="4252"/>
        <w:tab w:val="right" w:pos="8504"/>
      </w:tabs>
      <w:textAlignment w:val="baseline"/>
    </w:pPr>
    <w:rPr>
      <w:rFonts w:eastAsia="SimSun" w:cs="Mangal"/>
      <w:kern w:val="1"/>
      <w:szCs w:val="21"/>
      <w:lang w:eastAsia="hi-IN" w:bidi="hi-IN"/>
    </w:rPr>
  </w:style>
  <w:style w:type="paragraph" w:customStyle="1" w:styleId="Standard">
    <w:name w:val="Standard"/>
    <w:rsid w:val="00334B4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Recuodecorpodetexto24">
    <w:name w:val="Recuo de corpo de texto 24"/>
    <w:basedOn w:val="Standard"/>
    <w:rsid w:val="00334B4B"/>
    <w:pPr>
      <w:spacing w:after="120" w:line="480" w:lineRule="auto"/>
      <w:ind w:left="283"/>
    </w:pPr>
  </w:style>
  <w:style w:type="paragraph" w:customStyle="1" w:styleId="Corpodetexto1">
    <w:name w:val="Corpo de texto1"/>
    <w:basedOn w:val="Normal"/>
    <w:rsid w:val="00334B4B"/>
    <w:pPr>
      <w:suppressAutoHyphens w:val="0"/>
      <w:jc w:val="both"/>
    </w:pPr>
    <w:rPr>
      <w:sz w:val="22"/>
    </w:rPr>
  </w:style>
  <w:style w:type="paragraph" w:styleId="PargrafodaLista">
    <w:name w:val="List Paragraph"/>
    <w:basedOn w:val="Normal"/>
    <w:uiPriority w:val="1"/>
    <w:qFormat/>
    <w:rsid w:val="00334B4B"/>
    <w:pPr>
      <w:ind w:left="708"/>
    </w:pPr>
  </w:style>
  <w:style w:type="paragraph" w:styleId="SemEspaamento">
    <w:name w:val="No Spacing"/>
    <w:qFormat/>
    <w:rsid w:val="00334B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estern">
    <w:name w:val="western"/>
    <w:basedOn w:val="Normal"/>
    <w:rsid w:val="00334B4B"/>
    <w:pPr>
      <w:suppressAutoHyphens w:val="0"/>
      <w:spacing w:before="280" w:after="119"/>
      <w:jc w:val="both"/>
    </w:pPr>
    <w:rPr>
      <w:rFonts w:ascii="Arial" w:hAnsi="Arial" w:cs="Arial"/>
      <w:sz w:val="20"/>
      <w:szCs w:val="24"/>
    </w:rPr>
  </w:style>
  <w:style w:type="paragraph" w:customStyle="1" w:styleId="Corpodetexto32">
    <w:name w:val="Corpo de texto 32"/>
    <w:basedOn w:val="Normal"/>
    <w:rsid w:val="00334B4B"/>
    <w:pPr>
      <w:spacing w:after="120"/>
    </w:pPr>
    <w:rPr>
      <w:sz w:val="16"/>
      <w:szCs w:val="16"/>
    </w:rPr>
  </w:style>
  <w:style w:type="paragraph" w:customStyle="1" w:styleId="PRX3">
    <w:name w:val="PRX3"/>
    <w:basedOn w:val="Normal"/>
    <w:rsid w:val="00334B4B"/>
    <w:pPr>
      <w:keepNext/>
      <w:suppressAutoHyphens w:val="0"/>
      <w:spacing w:before="360" w:after="360"/>
    </w:pPr>
    <w:rPr>
      <w:caps/>
      <w:szCs w:val="24"/>
    </w:rPr>
  </w:style>
  <w:style w:type="character" w:customStyle="1" w:styleId="Manoel">
    <w:name w:val="Manoel"/>
    <w:qFormat/>
    <w:rsid w:val="00334B4B"/>
    <w:rPr>
      <w:rFonts w:ascii="Arial" w:hAnsi="Arial" w:cs="Arial"/>
      <w:color w:val="7030A0"/>
      <w:sz w:val="20"/>
    </w:rPr>
  </w:style>
  <w:style w:type="paragraph" w:styleId="Textodebalo">
    <w:name w:val="Balloon Text"/>
    <w:basedOn w:val="Normal"/>
    <w:link w:val="TextodebaloChar"/>
    <w:uiPriority w:val="99"/>
    <w:rsid w:val="00334B4B"/>
    <w:rPr>
      <w:rFonts w:ascii="Tahoma" w:hAnsi="Tahoma" w:cs="Tahoma"/>
      <w:sz w:val="16"/>
      <w:szCs w:val="16"/>
      <w:lang w:eastAsia="zh-CN"/>
    </w:rPr>
  </w:style>
  <w:style w:type="character" w:customStyle="1" w:styleId="TextodebaloChar">
    <w:name w:val="Texto de balão Char"/>
    <w:basedOn w:val="Fontepargpadro"/>
    <w:link w:val="Textodebalo"/>
    <w:uiPriority w:val="99"/>
    <w:rsid w:val="00334B4B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LinkdaInternet">
    <w:name w:val="Link da Internet"/>
    <w:rsid w:val="00334B4B"/>
    <w:rPr>
      <w:color w:val="0000FF"/>
      <w:u w:val="single"/>
    </w:rPr>
  </w:style>
  <w:style w:type="paragraph" w:customStyle="1" w:styleId="Citao1">
    <w:name w:val="Citação1"/>
    <w:basedOn w:val="Normal"/>
    <w:next w:val="Normal"/>
    <w:rsid w:val="00334B4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Arial"/>
      <w:i/>
      <w:iCs/>
      <w:color w:val="000000"/>
      <w:sz w:val="20"/>
      <w:lang w:eastAsia="en-US"/>
    </w:rPr>
  </w:style>
  <w:style w:type="paragraph" w:customStyle="1" w:styleId="citao2">
    <w:name w:val="citação 2"/>
    <w:basedOn w:val="Citao1"/>
    <w:rsid w:val="00334B4B"/>
  </w:style>
  <w:style w:type="character" w:styleId="HiperlinkVisitado">
    <w:name w:val="FollowedHyperlink"/>
    <w:basedOn w:val="Fontepargpadro"/>
    <w:uiPriority w:val="99"/>
    <w:semiHidden/>
    <w:unhideWhenUsed/>
    <w:rsid w:val="00334B4B"/>
    <w:rPr>
      <w:color w:val="954F72" w:themeColor="followed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0E3302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8731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link w:val="TtuloChar"/>
    <w:uiPriority w:val="1"/>
    <w:qFormat/>
    <w:rsid w:val="00873112"/>
    <w:pPr>
      <w:widowControl w:val="0"/>
      <w:suppressAutoHyphens w:val="0"/>
      <w:autoSpaceDE w:val="0"/>
      <w:autoSpaceDN w:val="0"/>
      <w:spacing w:before="10"/>
      <w:ind w:left="3114"/>
    </w:pPr>
    <w:rPr>
      <w:b/>
      <w:bCs/>
      <w:szCs w:val="24"/>
      <w:lang w:val="pt-PT" w:eastAsia="en-US"/>
    </w:rPr>
  </w:style>
  <w:style w:type="character" w:customStyle="1" w:styleId="TtuloChar">
    <w:name w:val="Título Char"/>
    <w:basedOn w:val="Fontepargpadro"/>
    <w:link w:val="Ttulo"/>
    <w:uiPriority w:val="1"/>
    <w:rsid w:val="00873112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paragraph" w:customStyle="1" w:styleId="TableParagraph">
    <w:name w:val="Table Paragraph"/>
    <w:basedOn w:val="Normal"/>
    <w:uiPriority w:val="1"/>
    <w:qFormat/>
    <w:rsid w:val="00873112"/>
    <w:pPr>
      <w:widowControl w:val="0"/>
      <w:suppressAutoHyphens w:val="0"/>
      <w:autoSpaceDE w:val="0"/>
      <w:autoSpaceDN w:val="0"/>
    </w:pPr>
    <w:rPr>
      <w:rFonts w:ascii="Arial MT" w:eastAsia="Arial MT" w:hAnsi="Arial MT" w:cs="Arial MT"/>
      <w:sz w:val="22"/>
      <w:szCs w:val="22"/>
      <w:lang w:val="pt-PT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9</Pages>
  <Words>3127</Words>
  <Characters>16888</Characters>
  <Application>Microsoft Office Word</Application>
  <DocSecurity>0</DocSecurity>
  <Lines>140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</dc:creator>
  <cp:lastModifiedBy>Louraine</cp:lastModifiedBy>
  <cp:revision>16</cp:revision>
  <cp:lastPrinted>2020-10-26T16:59:00Z</cp:lastPrinted>
  <dcterms:created xsi:type="dcterms:W3CDTF">2022-07-07T12:24:00Z</dcterms:created>
  <dcterms:modified xsi:type="dcterms:W3CDTF">2022-07-07T18:51:00Z</dcterms:modified>
</cp:coreProperties>
</file>